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718C9E7" w14:textId="77777777" w:rsidR="009A7675" w:rsidRPr="00D2210C" w:rsidRDefault="003B6F22" w:rsidP="00D2210C">
      <w:pPr>
        <w:pStyle w:val="Nadpis1"/>
        <w:spacing w:after="240"/>
        <w:jc w:val="center"/>
        <w:rPr>
          <w:rFonts w:ascii="Cambria" w:hAnsi="Cambria" w:cs="Arial"/>
          <w:b/>
          <w:bCs/>
          <w:sz w:val="28"/>
          <w:szCs w:val="28"/>
        </w:rPr>
      </w:pPr>
      <w:r w:rsidRPr="003B6F22">
        <w:rPr>
          <w:rFonts w:ascii="Cambria" w:hAnsi="Cambria" w:cs="Arial"/>
          <w:b/>
          <w:bCs/>
          <w:sz w:val="28"/>
          <w:szCs w:val="28"/>
        </w:rPr>
        <w:t>Žádost</w:t>
      </w:r>
    </w:p>
    <w:p w14:paraId="0D069C61" w14:textId="77777777" w:rsidR="009A7675" w:rsidRPr="00D2210C" w:rsidRDefault="003B6F22" w:rsidP="00D2210C">
      <w:pPr>
        <w:pStyle w:val="Nadpis1"/>
        <w:spacing w:after="240"/>
        <w:jc w:val="center"/>
        <w:rPr>
          <w:rFonts w:ascii="Cambria" w:hAnsi="Cambria" w:cs="Arial"/>
          <w:b/>
          <w:bCs/>
          <w:szCs w:val="24"/>
        </w:rPr>
      </w:pPr>
      <w:r w:rsidRPr="00E623BB">
        <w:rPr>
          <w:rFonts w:ascii="Cambria" w:hAnsi="Cambria" w:cs="Arial"/>
          <w:b/>
          <w:bCs/>
          <w:szCs w:val="24"/>
        </w:rPr>
        <w:t xml:space="preserve">o poskytnutí práva k užívání ochranné známky </w:t>
      </w:r>
    </w:p>
    <w:p w14:paraId="51A9F9A6" w14:textId="228961C9" w:rsidR="009B291F" w:rsidRPr="00BE6F74" w:rsidRDefault="009B291F" w:rsidP="009B291F">
      <w:pPr>
        <w:pStyle w:val="Nadpis1"/>
        <w:tabs>
          <w:tab w:val="left" w:leader="underscore" w:pos="9639"/>
        </w:tabs>
        <w:spacing w:before="120" w:line="276" w:lineRule="auto"/>
        <w:jc w:val="center"/>
        <w:rPr>
          <w:rFonts w:ascii="Cambria" w:hAnsi="Cambria"/>
          <w:b/>
        </w:rPr>
      </w:pPr>
      <w:r w:rsidRPr="00BE6F74">
        <w:rPr>
          <w:rFonts w:ascii="Cambria" w:hAnsi="Cambri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E6F74">
        <w:rPr>
          <w:rFonts w:ascii="Cambria" w:hAnsi="Cambria"/>
        </w:rPr>
        <w:instrText xml:space="preserve"> FORMCHECKBOX </w:instrText>
      </w:r>
      <w:r w:rsidR="00F50E7A">
        <w:rPr>
          <w:rFonts w:ascii="Cambria" w:hAnsi="Cambria"/>
        </w:rPr>
      </w:r>
      <w:r w:rsidR="00F50E7A">
        <w:rPr>
          <w:rFonts w:ascii="Cambria" w:hAnsi="Cambria"/>
        </w:rPr>
        <w:fldChar w:fldCharType="separate"/>
      </w:r>
      <w:r w:rsidRPr="00BE6F74">
        <w:rPr>
          <w:rFonts w:ascii="Cambria" w:hAnsi="Cambria"/>
        </w:rPr>
        <w:fldChar w:fldCharType="end"/>
      </w:r>
      <w:r w:rsidRPr="00BE6F74">
        <w:rPr>
          <w:rFonts w:ascii="Cambria" w:hAnsi="Cambria"/>
        </w:rPr>
        <w:t xml:space="preserve"> </w:t>
      </w:r>
      <w:r>
        <w:rPr>
          <w:rFonts w:ascii="Cambria" w:hAnsi="Cambria"/>
        </w:rPr>
        <w:t>Ekologicky šetrn</w:t>
      </w:r>
      <w:r w:rsidR="00F50E7A">
        <w:rPr>
          <w:rFonts w:ascii="Cambria" w:hAnsi="Cambria"/>
        </w:rPr>
        <w:t>á</w:t>
      </w:r>
      <w:r>
        <w:rPr>
          <w:rFonts w:ascii="Cambria" w:hAnsi="Cambria"/>
        </w:rPr>
        <w:t xml:space="preserve"> </w:t>
      </w:r>
      <w:r w:rsidR="00F50E7A">
        <w:rPr>
          <w:rFonts w:ascii="Cambria" w:hAnsi="Cambria"/>
        </w:rPr>
        <w:t>služba</w:t>
      </w:r>
      <w:r>
        <w:rPr>
          <w:rFonts w:ascii="Cambria" w:hAnsi="Cambria"/>
        </w:rPr>
        <w:t xml:space="preserve">                                      </w:t>
      </w:r>
      <w:r w:rsidRPr="00BE6F74">
        <w:rPr>
          <w:rFonts w:ascii="Cambria" w:hAnsi="Cambri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E6F74">
        <w:rPr>
          <w:rFonts w:ascii="Cambria" w:hAnsi="Cambria"/>
        </w:rPr>
        <w:instrText xml:space="preserve"> FORMCHECKBOX </w:instrText>
      </w:r>
      <w:r w:rsidR="00F50E7A">
        <w:rPr>
          <w:rFonts w:ascii="Cambria" w:hAnsi="Cambria"/>
        </w:rPr>
      </w:r>
      <w:r w:rsidR="00F50E7A">
        <w:rPr>
          <w:rFonts w:ascii="Cambria" w:hAnsi="Cambria"/>
        </w:rPr>
        <w:fldChar w:fldCharType="separate"/>
      </w:r>
      <w:r w:rsidRPr="00BE6F74">
        <w:rPr>
          <w:rFonts w:ascii="Cambria" w:hAnsi="Cambria"/>
        </w:rPr>
        <w:fldChar w:fldCharType="end"/>
      </w:r>
      <w:r w:rsidRPr="00BE6F74">
        <w:rPr>
          <w:rFonts w:ascii="Cambria" w:hAnsi="Cambria"/>
        </w:rPr>
        <w:t xml:space="preserve"> </w:t>
      </w:r>
      <w:r>
        <w:rPr>
          <w:rFonts w:ascii="Cambria" w:hAnsi="Cambria"/>
        </w:rPr>
        <w:t>EU Ecolabel</w:t>
      </w:r>
    </w:p>
    <w:p w14:paraId="00DB28EE" w14:textId="77777777" w:rsidR="009B291F" w:rsidRPr="00BE6F74" w:rsidRDefault="009B291F" w:rsidP="009B291F">
      <w:pPr>
        <w:pStyle w:val="Nadpis1"/>
        <w:spacing w:before="120" w:line="276" w:lineRule="auto"/>
        <w:rPr>
          <w:rFonts w:ascii="Cambria" w:hAnsi="Cambria"/>
          <w:b/>
        </w:rPr>
      </w:pPr>
      <w:r w:rsidRPr="00E623BB">
        <w:rPr>
          <w:rFonts w:ascii="Cambria" w:hAnsi="Cambria"/>
          <w:noProof/>
          <w:szCs w:val="24"/>
          <w:lang w:eastAsia="cs-CZ"/>
        </w:rPr>
        <w:drawing>
          <wp:anchor distT="0" distB="0" distL="114300" distR="114300" simplePos="0" relativeHeight="251658241" behindDoc="0" locked="0" layoutInCell="1" allowOverlap="1" wp14:anchorId="75BB1475" wp14:editId="250CBD7F">
            <wp:simplePos x="0" y="0"/>
            <wp:positionH relativeFrom="column">
              <wp:posOffset>1476375</wp:posOffset>
            </wp:positionH>
            <wp:positionV relativeFrom="paragraph">
              <wp:posOffset>154305</wp:posOffset>
            </wp:positionV>
            <wp:extent cx="850900" cy="850900"/>
            <wp:effectExtent l="19050" t="0" r="6350" b="0"/>
            <wp:wrapSquare wrapText="left"/>
            <wp:docPr id="11" name="obrázek 11" descr="logo ess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 ess_web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13AA">
        <w:rPr>
          <w:rFonts w:ascii="Cambria" w:hAnsi="Cambria"/>
          <w:noProof/>
        </w:rPr>
        <w:drawing>
          <wp:anchor distT="0" distB="0" distL="0" distR="0" simplePos="0" relativeHeight="251658240" behindDoc="0" locked="0" layoutInCell="1" allowOverlap="1" wp14:anchorId="6585D7BA" wp14:editId="5AB1E56B">
            <wp:simplePos x="0" y="0"/>
            <wp:positionH relativeFrom="column">
              <wp:posOffset>4240530</wp:posOffset>
            </wp:positionH>
            <wp:positionV relativeFrom="paragraph">
              <wp:posOffset>208915</wp:posOffset>
            </wp:positionV>
            <wp:extent cx="771525" cy="771525"/>
            <wp:effectExtent l="19050" t="0" r="9525" b="0"/>
            <wp:wrapSquare wrapText="largest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BDDAD8" w14:textId="77777777" w:rsidR="009B291F" w:rsidRPr="00BE6F74" w:rsidRDefault="009B291F" w:rsidP="009B291F">
      <w:pPr>
        <w:rPr>
          <w:rFonts w:ascii="Cambria" w:hAnsi="Cambria" w:cs="Arial"/>
        </w:rPr>
      </w:pPr>
    </w:p>
    <w:p w14:paraId="78818CFF" w14:textId="77777777" w:rsidR="009B291F" w:rsidRPr="00BE6F74" w:rsidRDefault="009B291F" w:rsidP="009B291F">
      <w:pPr>
        <w:pStyle w:val="Nadpis1"/>
        <w:spacing w:line="360" w:lineRule="auto"/>
        <w:jc w:val="center"/>
        <w:rPr>
          <w:rFonts w:ascii="Cambria" w:hAnsi="Cambria"/>
        </w:rPr>
      </w:pPr>
    </w:p>
    <w:p w14:paraId="1D0B1A09" w14:textId="77777777" w:rsidR="009A7675" w:rsidRPr="009B291F" w:rsidRDefault="009B291F" w:rsidP="00D2210C">
      <w:pPr>
        <w:pStyle w:val="Nadpis1"/>
        <w:rPr>
          <w:rFonts w:ascii="Cambria" w:hAnsi="Cambria"/>
        </w:rPr>
      </w:pPr>
      <w:r w:rsidRPr="00BE6F74">
        <w:rPr>
          <w:rFonts w:ascii="Cambria" w:hAnsi="Cambria"/>
        </w:rPr>
        <w:tab/>
      </w:r>
    </w:p>
    <w:p w14:paraId="4DF28770" w14:textId="77777777" w:rsidR="009A7675" w:rsidRPr="00E623BB" w:rsidRDefault="009A7675" w:rsidP="00D2210C">
      <w:pPr>
        <w:pStyle w:val="Nadpis1"/>
        <w:rPr>
          <w:rFonts w:ascii="Cambria" w:hAnsi="Cambria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5899"/>
        <w:gridCol w:w="3848"/>
        <w:gridCol w:w="108"/>
      </w:tblGrid>
      <w:tr w:rsidR="000C145E" w:rsidRPr="00E623BB" w14:paraId="142F9679" w14:textId="77777777" w:rsidTr="00690264">
        <w:trPr>
          <w:gridAfter w:val="1"/>
          <w:wAfter w:w="108" w:type="dxa"/>
          <w:trHeight w:val="1472"/>
        </w:trPr>
        <w:tc>
          <w:tcPr>
            <w:tcW w:w="5899" w:type="dxa"/>
          </w:tcPr>
          <w:p w14:paraId="6C42A80E" w14:textId="77777777" w:rsidR="000C145E" w:rsidRPr="00E623BB" w:rsidRDefault="000C145E" w:rsidP="00F30879">
            <w:pPr>
              <w:pStyle w:val="Nadpis1"/>
              <w:spacing w:before="120" w:line="276" w:lineRule="auto"/>
              <w:ind w:right="281"/>
              <w:outlineLvl w:val="0"/>
              <w:rPr>
                <w:rFonts w:ascii="Cambria" w:hAnsi="Cambria" w:cs="Arial"/>
                <w:i/>
                <w:szCs w:val="24"/>
              </w:rPr>
            </w:pPr>
            <w:r w:rsidRPr="00E623BB">
              <w:rPr>
                <w:rFonts w:ascii="Cambria" w:hAnsi="Cambria" w:cs="Arial"/>
                <w:b/>
                <w:szCs w:val="24"/>
              </w:rPr>
              <w:t>Žádám o</w:t>
            </w:r>
            <w:r w:rsidRPr="00E623BB">
              <w:rPr>
                <w:rFonts w:ascii="Cambria" w:hAnsi="Cambria" w:cs="Arial"/>
                <w:szCs w:val="24"/>
              </w:rPr>
              <w:t xml:space="preserve"> </w:t>
            </w:r>
            <w:r w:rsidRPr="00E623BB">
              <w:rPr>
                <w:rFonts w:ascii="Cambria" w:hAnsi="Cambria" w:cs="Arial"/>
                <w:i/>
                <w:szCs w:val="24"/>
              </w:rPr>
              <w:t>(</w:t>
            </w:r>
            <w:r w:rsidR="00762AD4" w:rsidRPr="00E623BB">
              <w:rPr>
                <w:rFonts w:ascii="Cambria" w:hAnsi="Cambria" w:cs="Arial"/>
                <w:i/>
                <w:szCs w:val="24"/>
              </w:rPr>
              <w:t>označte</w:t>
            </w:r>
            <w:r w:rsidRPr="00E623BB">
              <w:rPr>
                <w:rFonts w:ascii="Cambria" w:hAnsi="Cambria" w:cs="Arial"/>
                <w:i/>
                <w:szCs w:val="24"/>
              </w:rPr>
              <w:t>, prosím, platnou možnost)</w:t>
            </w:r>
          </w:p>
          <w:p w14:paraId="54360F28" w14:textId="77777777" w:rsidR="000C145E" w:rsidRPr="00E623BB" w:rsidRDefault="002B3460" w:rsidP="00F30879">
            <w:pPr>
              <w:pStyle w:val="Nadpis1"/>
              <w:spacing w:before="120" w:line="276" w:lineRule="auto"/>
              <w:ind w:right="281"/>
              <w:outlineLvl w:val="0"/>
              <w:rPr>
                <w:rFonts w:ascii="Cambria" w:hAnsi="Cambria" w:cs="Arial"/>
                <w:szCs w:val="24"/>
              </w:rPr>
            </w:pPr>
            <w:r w:rsidRPr="00E623BB">
              <w:rPr>
                <w:rFonts w:ascii="Cambria" w:hAnsi="Cambria" w:cs="Arial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917" w:rsidRPr="00E623BB">
              <w:rPr>
                <w:rFonts w:ascii="Cambria" w:hAnsi="Cambria" w:cs="Arial"/>
                <w:szCs w:val="24"/>
              </w:rPr>
              <w:instrText xml:space="preserve"> FORMCHECKBOX </w:instrText>
            </w:r>
            <w:r w:rsidR="00F50E7A">
              <w:rPr>
                <w:rFonts w:ascii="Cambria" w:hAnsi="Cambria" w:cs="Arial"/>
                <w:szCs w:val="24"/>
              </w:rPr>
            </w:r>
            <w:r w:rsidR="00F50E7A">
              <w:rPr>
                <w:rFonts w:ascii="Cambria" w:hAnsi="Cambria" w:cs="Arial"/>
                <w:szCs w:val="24"/>
              </w:rPr>
              <w:fldChar w:fldCharType="separate"/>
            </w:r>
            <w:r w:rsidRPr="00E623BB">
              <w:rPr>
                <w:rFonts w:ascii="Cambria" w:hAnsi="Cambria" w:cs="Arial"/>
                <w:szCs w:val="24"/>
              </w:rPr>
              <w:fldChar w:fldCharType="end"/>
            </w:r>
            <w:r w:rsidR="000C145E" w:rsidRPr="00E623BB">
              <w:rPr>
                <w:rFonts w:ascii="Cambria" w:hAnsi="Cambria" w:cs="Arial"/>
                <w:szCs w:val="24"/>
              </w:rPr>
              <w:t xml:space="preserve"> poskytnutí práva k užívání ekoznačky</w:t>
            </w:r>
          </w:p>
          <w:p w14:paraId="38F044ED" w14:textId="77777777" w:rsidR="000C145E" w:rsidRPr="00E623BB" w:rsidRDefault="002B3460" w:rsidP="00F30879">
            <w:pPr>
              <w:pStyle w:val="Nadpis1"/>
              <w:tabs>
                <w:tab w:val="left" w:leader="underscore" w:pos="5103"/>
              </w:tabs>
              <w:spacing w:before="120" w:after="40" w:line="276" w:lineRule="auto"/>
              <w:ind w:right="281"/>
              <w:outlineLvl w:val="0"/>
              <w:rPr>
                <w:rFonts w:ascii="Cambria" w:hAnsi="Cambria" w:cs="Arial"/>
                <w:szCs w:val="24"/>
              </w:rPr>
            </w:pPr>
            <w:r w:rsidRPr="00E623BB">
              <w:rPr>
                <w:rFonts w:ascii="Cambria" w:hAnsi="Cambria" w:cs="Arial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917" w:rsidRPr="00E623BB">
              <w:rPr>
                <w:rFonts w:ascii="Cambria" w:hAnsi="Cambria" w:cs="Arial"/>
                <w:szCs w:val="24"/>
              </w:rPr>
              <w:instrText xml:space="preserve"> FORMCHECKBOX </w:instrText>
            </w:r>
            <w:r w:rsidR="00F50E7A">
              <w:rPr>
                <w:rFonts w:ascii="Cambria" w:hAnsi="Cambria" w:cs="Arial"/>
                <w:szCs w:val="24"/>
              </w:rPr>
            </w:r>
            <w:r w:rsidR="00F50E7A">
              <w:rPr>
                <w:rFonts w:ascii="Cambria" w:hAnsi="Cambria" w:cs="Arial"/>
                <w:szCs w:val="24"/>
              </w:rPr>
              <w:fldChar w:fldCharType="separate"/>
            </w:r>
            <w:r w:rsidRPr="00E623BB">
              <w:rPr>
                <w:rFonts w:ascii="Cambria" w:hAnsi="Cambria" w:cs="Arial"/>
                <w:szCs w:val="24"/>
              </w:rPr>
              <w:fldChar w:fldCharType="end"/>
            </w:r>
            <w:r w:rsidR="000C145E" w:rsidRPr="00E623BB">
              <w:rPr>
                <w:rFonts w:ascii="Cambria" w:hAnsi="Cambria" w:cs="Arial"/>
                <w:szCs w:val="24"/>
              </w:rPr>
              <w:t xml:space="preserve"> prod</w:t>
            </w:r>
            <w:r w:rsidR="00975EF7" w:rsidRPr="00E623BB">
              <w:rPr>
                <w:rFonts w:ascii="Cambria" w:hAnsi="Cambria" w:cs="Arial"/>
                <w:szCs w:val="24"/>
              </w:rPr>
              <w:t>loužení platnosti licence č.</w:t>
            </w:r>
            <w:r w:rsidR="00393FEB">
              <w:rPr>
                <w:rFonts w:ascii="Cambria" w:hAnsi="Cambria" w:cs="Arial"/>
                <w:szCs w:val="24"/>
              </w:rPr>
              <w:t xml:space="preserve"> </w:t>
            </w:r>
            <w:r w:rsidR="000C145E" w:rsidRPr="00E623BB">
              <w:rPr>
                <w:rFonts w:ascii="Cambria" w:hAnsi="Cambria" w:cs="Arial"/>
                <w:szCs w:val="24"/>
              </w:rPr>
              <w:tab/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</w:tcPr>
          <w:p w14:paraId="7491184D" w14:textId="77777777" w:rsidR="000C145E" w:rsidRPr="00E623BB" w:rsidRDefault="000C145E" w:rsidP="00F30879">
            <w:pPr>
              <w:pStyle w:val="Nadpis1"/>
              <w:tabs>
                <w:tab w:val="left" w:pos="3032"/>
              </w:tabs>
              <w:spacing w:before="240" w:line="276" w:lineRule="auto"/>
              <w:ind w:right="91" w:firstLine="454"/>
              <w:outlineLvl w:val="0"/>
              <w:rPr>
                <w:rFonts w:ascii="Cambria" w:hAnsi="Cambria" w:cs="Arial"/>
                <w:szCs w:val="24"/>
              </w:rPr>
            </w:pPr>
            <w:r w:rsidRPr="00E623BB">
              <w:rPr>
                <w:rFonts w:ascii="Cambria" w:hAnsi="Cambria" w:cs="Arial"/>
                <w:szCs w:val="24"/>
              </w:rPr>
              <w:t xml:space="preserve">Registrační číslo </w:t>
            </w:r>
            <w:r w:rsidR="003B6F22" w:rsidRPr="00E623BB">
              <w:rPr>
                <w:rFonts w:ascii="Cambria" w:hAnsi="Cambria" w:cs="Arial"/>
                <w:szCs w:val="24"/>
              </w:rPr>
              <w:t>žádosti</w:t>
            </w:r>
            <w:r w:rsidRPr="00E623BB">
              <w:rPr>
                <w:rFonts w:ascii="Cambria" w:hAnsi="Cambria" w:cs="Arial"/>
                <w:szCs w:val="24"/>
              </w:rPr>
              <w:t xml:space="preserve">: </w:t>
            </w:r>
          </w:p>
          <w:p w14:paraId="7D5E4ADD" w14:textId="77777777" w:rsidR="00FB3BF7" w:rsidRPr="0004058F" w:rsidRDefault="005D7868" w:rsidP="005D7868">
            <w:pPr>
              <w:pStyle w:val="Nadpis1"/>
              <w:tabs>
                <w:tab w:val="left" w:leader="underscore" w:pos="9639"/>
              </w:tabs>
              <w:spacing w:before="120" w:line="276" w:lineRule="auto"/>
              <w:ind w:right="-192" w:firstLine="454"/>
              <w:outlineLvl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_________________________________</w:t>
            </w:r>
          </w:p>
          <w:p w14:paraId="256AFB18" w14:textId="77777777" w:rsidR="000C145E" w:rsidRPr="009B291F" w:rsidRDefault="000C145E" w:rsidP="00F30879">
            <w:pPr>
              <w:pStyle w:val="Nadpis1"/>
              <w:spacing w:line="276" w:lineRule="auto"/>
              <w:ind w:right="281" w:firstLine="454"/>
              <w:outlineLvl w:val="0"/>
              <w:rPr>
                <w:rFonts w:ascii="Cambria" w:hAnsi="Cambria"/>
                <w:i/>
                <w:iCs/>
                <w:sz w:val="20"/>
              </w:rPr>
            </w:pPr>
            <w:r w:rsidRPr="009B291F">
              <w:rPr>
                <w:rFonts w:ascii="Cambria" w:hAnsi="Cambria" w:cs="Arial"/>
                <w:i/>
                <w:iCs/>
                <w:sz w:val="20"/>
              </w:rPr>
              <w:t xml:space="preserve">(vyplní </w:t>
            </w:r>
            <w:r w:rsidR="00EB3059" w:rsidRPr="009B291F">
              <w:rPr>
                <w:rFonts w:ascii="Cambria" w:hAnsi="Cambria" w:cs="Arial"/>
                <w:i/>
                <w:iCs/>
                <w:sz w:val="20"/>
              </w:rPr>
              <w:t>certifikační orgán</w:t>
            </w:r>
            <w:r w:rsidRPr="009B291F">
              <w:rPr>
                <w:rFonts w:ascii="Cambria" w:hAnsi="Cambria" w:cs="Arial"/>
                <w:i/>
                <w:iCs/>
                <w:sz w:val="20"/>
              </w:rPr>
              <w:t>)</w:t>
            </w:r>
          </w:p>
        </w:tc>
      </w:tr>
      <w:tr w:rsidR="003B1383" w:rsidRPr="00E623BB" w14:paraId="0857538C" w14:textId="77777777" w:rsidTr="00690264">
        <w:trPr>
          <w:trHeight w:val="1366"/>
        </w:trPr>
        <w:tc>
          <w:tcPr>
            <w:tcW w:w="9855" w:type="dxa"/>
            <w:gridSpan w:val="3"/>
          </w:tcPr>
          <w:p w14:paraId="6779A93F" w14:textId="093DE918" w:rsidR="003B1383" w:rsidRPr="00E623BB" w:rsidRDefault="003B1383" w:rsidP="0026710E">
            <w:pPr>
              <w:pStyle w:val="Nadpis1"/>
              <w:spacing w:before="120" w:line="276" w:lineRule="auto"/>
              <w:ind w:right="281"/>
              <w:outlineLvl w:val="0"/>
              <w:rPr>
                <w:rFonts w:ascii="Cambria" w:hAnsi="Cambria" w:cs="Arial"/>
                <w:i/>
                <w:szCs w:val="24"/>
              </w:rPr>
            </w:pPr>
            <w:r w:rsidRPr="003B1383">
              <w:rPr>
                <w:rFonts w:ascii="Cambria" w:hAnsi="Cambria" w:cs="Arial"/>
                <w:b/>
                <w:bCs/>
                <w:szCs w:val="24"/>
              </w:rPr>
              <w:t>Kategorie služeb</w:t>
            </w:r>
            <w:r w:rsidRPr="00E623BB">
              <w:rPr>
                <w:rFonts w:ascii="Cambria" w:hAnsi="Cambria" w:cs="Arial"/>
                <w:szCs w:val="24"/>
              </w:rPr>
              <w:t xml:space="preserve"> </w:t>
            </w:r>
            <w:r w:rsidRPr="00E623BB">
              <w:rPr>
                <w:rFonts w:ascii="Cambria" w:hAnsi="Cambria" w:cs="Arial"/>
                <w:i/>
                <w:szCs w:val="24"/>
              </w:rPr>
              <w:t>(označte, prosím, platnou možnost)</w:t>
            </w:r>
          </w:p>
          <w:p w14:paraId="415ECE99" w14:textId="415490A7" w:rsidR="003B1383" w:rsidRPr="00E623BB" w:rsidRDefault="003B1383" w:rsidP="0026710E">
            <w:pPr>
              <w:pStyle w:val="Nadpis1"/>
              <w:spacing w:before="120" w:line="276" w:lineRule="auto"/>
              <w:ind w:right="281"/>
              <w:outlineLvl w:val="0"/>
              <w:rPr>
                <w:rFonts w:ascii="Cambria" w:hAnsi="Cambria" w:cs="Arial"/>
                <w:szCs w:val="24"/>
              </w:rPr>
            </w:pPr>
            <w:r w:rsidRPr="00E623BB">
              <w:rPr>
                <w:rFonts w:ascii="Cambria" w:hAnsi="Cambria" w:cs="Arial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23BB">
              <w:rPr>
                <w:rFonts w:ascii="Cambria" w:hAnsi="Cambria" w:cs="Arial"/>
                <w:szCs w:val="24"/>
              </w:rPr>
              <w:instrText xml:space="preserve"> FORMCHECKBOX </w:instrText>
            </w:r>
            <w:r>
              <w:rPr>
                <w:rFonts w:ascii="Cambria" w:hAnsi="Cambria" w:cs="Arial"/>
                <w:szCs w:val="24"/>
              </w:rPr>
            </w:r>
            <w:r>
              <w:rPr>
                <w:rFonts w:ascii="Cambria" w:hAnsi="Cambria" w:cs="Arial"/>
                <w:szCs w:val="24"/>
              </w:rPr>
              <w:fldChar w:fldCharType="separate"/>
            </w:r>
            <w:r w:rsidRPr="00E623BB">
              <w:rPr>
                <w:rFonts w:ascii="Cambria" w:hAnsi="Cambria" w:cs="Arial"/>
                <w:szCs w:val="24"/>
              </w:rPr>
              <w:fldChar w:fldCharType="end"/>
            </w:r>
            <w:r w:rsidRPr="00E623BB">
              <w:rPr>
                <w:rFonts w:ascii="Cambria" w:hAnsi="Cambria" w:cs="Arial"/>
                <w:szCs w:val="24"/>
              </w:rPr>
              <w:t xml:space="preserve"> </w:t>
            </w:r>
            <w:r>
              <w:rPr>
                <w:rFonts w:ascii="Cambria" w:hAnsi="Cambria" w:cs="Arial"/>
                <w:szCs w:val="24"/>
              </w:rPr>
              <w:t>Turistické ubytování</w:t>
            </w:r>
            <w:r w:rsidR="00690264">
              <w:rPr>
                <w:rFonts w:ascii="Cambria" w:hAnsi="Cambria" w:cs="Arial"/>
                <w:szCs w:val="24"/>
              </w:rPr>
              <w:t xml:space="preserve"> (dle tech. SME MŽP č. 43-2018/Roz. Komise EU č. 2017/175)</w:t>
            </w:r>
          </w:p>
          <w:p w14:paraId="6D288EF5" w14:textId="34483BA3" w:rsidR="00690264" w:rsidRPr="00690264" w:rsidRDefault="003B1383" w:rsidP="00690264">
            <w:pPr>
              <w:pStyle w:val="Nadpis1"/>
              <w:tabs>
                <w:tab w:val="left" w:leader="underscore" w:pos="5103"/>
              </w:tabs>
              <w:spacing w:before="120" w:after="40" w:line="276" w:lineRule="auto"/>
              <w:ind w:right="281"/>
              <w:outlineLvl w:val="0"/>
              <w:rPr>
                <w:rFonts w:ascii="Cambria" w:hAnsi="Cambria" w:cs="Arial"/>
                <w:szCs w:val="24"/>
              </w:rPr>
            </w:pPr>
            <w:r w:rsidRPr="00E623BB">
              <w:rPr>
                <w:rFonts w:ascii="Cambria" w:hAnsi="Cambria" w:cs="Arial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23BB">
              <w:rPr>
                <w:rFonts w:ascii="Cambria" w:hAnsi="Cambria" w:cs="Arial"/>
                <w:szCs w:val="24"/>
              </w:rPr>
              <w:instrText xml:space="preserve"> FORMCHECKBOX </w:instrText>
            </w:r>
            <w:r>
              <w:rPr>
                <w:rFonts w:ascii="Cambria" w:hAnsi="Cambria" w:cs="Arial"/>
                <w:szCs w:val="24"/>
              </w:rPr>
            </w:r>
            <w:r>
              <w:rPr>
                <w:rFonts w:ascii="Cambria" w:hAnsi="Cambria" w:cs="Arial"/>
                <w:szCs w:val="24"/>
              </w:rPr>
              <w:fldChar w:fldCharType="separate"/>
            </w:r>
            <w:r w:rsidRPr="00E623BB">
              <w:rPr>
                <w:rFonts w:ascii="Cambria" w:hAnsi="Cambria" w:cs="Arial"/>
                <w:szCs w:val="24"/>
              </w:rPr>
              <w:fldChar w:fldCharType="end"/>
            </w:r>
            <w:r w:rsidRPr="00E623BB">
              <w:rPr>
                <w:rFonts w:ascii="Cambria" w:hAnsi="Cambria" w:cs="Arial"/>
                <w:szCs w:val="24"/>
              </w:rPr>
              <w:t xml:space="preserve"> </w:t>
            </w:r>
            <w:r>
              <w:rPr>
                <w:rFonts w:ascii="Cambria" w:hAnsi="Cambria" w:cs="Arial"/>
                <w:szCs w:val="24"/>
              </w:rPr>
              <w:t>Úklidové služby</w:t>
            </w:r>
            <w:r w:rsidR="00690264">
              <w:rPr>
                <w:rFonts w:ascii="Cambria" w:hAnsi="Cambria" w:cs="Arial"/>
                <w:szCs w:val="24"/>
              </w:rPr>
              <w:t xml:space="preserve"> </w:t>
            </w:r>
            <w:r w:rsidR="00690264">
              <w:rPr>
                <w:rFonts w:ascii="Cambria" w:hAnsi="Cambria" w:cs="Arial"/>
                <w:szCs w:val="24"/>
              </w:rPr>
              <w:t>(dle tech</w:t>
            </w:r>
            <w:r w:rsidR="00690264">
              <w:rPr>
                <w:rFonts w:ascii="Cambria" w:hAnsi="Cambria" w:cs="Arial"/>
                <w:szCs w:val="24"/>
              </w:rPr>
              <w:t>.</w:t>
            </w:r>
            <w:r w:rsidR="00690264">
              <w:rPr>
                <w:rFonts w:ascii="Cambria" w:hAnsi="Cambria" w:cs="Arial"/>
                <w:szCs w:val="24"/>
              </w:rPr>
              <w:t xml:space="preserve"> </w:t>
            </w:r>
            <w:r w:rsidR="00690264">
              <w:rPr>
                <w:rFonts w:ascii="Cambria" w:hAnsi="Cambria" w:cs="Arial"/>
                <w:szCs w:val="24"/>
              </w:rPr>
              <w:t>SME</w:t>
            </w:r>
            <w:r w:rsidR="00690264">
              <w:rPr>
                <w:rFonts w:ascii="Cambria" w:hAnsi="Cambria" w:cs="Arial"/>
                <w:szCs w:val="24"/>
              </w:rPr>
              <w:t xml:space="preserve"> MŽP č. </w:t>
            </w:r>
            <w:r w:rsidR="00690264">
              <w:rPr>
                <w:rFonts w:ascii="Cambria" w:hAnsi="Cambria" w:cs="Arial"/>
                <w:szCs w:val="24"/>
              </w:rPr>
              <w:t>74</w:t>
            </w:r>
            <w:r w:rsidR="00690264">
              <w:rPr>
                <w:rFonts w:ascii="Cambria" w:hAnsi="Cambria" w:cs="Arial"/>
                <w:szCs w:val="24"/>
              </w:rPr>
              <w:t>-2018/Roz</w:t>
            </w:r>
            <w:r w:rsidR="00690264">
              <w:rPr>
                <w:rFonts w:ascii="Cambria" w:hAnsi="Cambria" w:cs="Arial"/>
                <w:szCs w:val="24"/>
              </w:rPr>
              <w:t>.</w:t>
            </w:r>
            <w:r w:rsidR="00690264">
              <w:rPr>
                <w:rFonts w:ascii="Cambria" w:hAnsi="Cambria" w:cs="Arial"/>
                <w:szCs w:val="24"/>
              </w:rPr>
              <w:t xml:space="preserve"> Komise EU č. 201</w:t>
            </w:r>
            <w:r w:rsidR="00690264">
              <w:rPr>
                <w:rFonts w:ascii="Cambria" w:hAnsi="Cambria" w:cs="Arial"/>
                <w:szCs w:val="24"/>
              </w:rPr>
              <w:t>8</w:t>
            </w:r>
            <w:r w:rsidR="00690264">
              <w:rPr>
                <w:rFonts w:ascii="Cambria" w:hAnsi="Cambria" w:cs="Arial"/>
                <w:szCs w:val="24"/>
              </w:rPr>
              <w:t>/</w:t>
            </w:r>
            <w:r w:rsidR="00690264">
              <w:rPr>
                <w:rFonts w:ascii="Cambria" w:hAnsi="Cambria" w:cs="Arial"/>
                <w:szCs w:val="24"/>
              </w:rPr>
              <w:t>680</w:t>
            </w:r>
            <w:r w:rsidR="00690264">
              <w:rPr>
                <w:rFonts w:ascii="Cambria" w:hAnsi="Cambria" w:cs="Arial"/>
                <w:szCs w:val="24"/>
              </w:rPr>
              <w:t>)</w:t>
            </w:r>
          </w:p>
        </w:tc>
      </w:tr>
    </w:tbl>
    <w:p w14:paraId="299C0E60" w14:textId="77777777" w:rsidR="003B1383" w:rsidRDefault="003B1383" w:rsidP="00CF37B7">
      <w:pPr>
        <w:pStyle w:val="Nadpis2"/>
        <w:spacing w:before="120" w:line="360" w:lineRule="auto"/>
        <w:ind w:right="281"/>
        <w:jc w:val="both"/>
        <w:rPr>
          <w:rFonts w:ascii="Cambria" w:hAnsi="Cambria" w:cs="Arial"/>
          <w:bCs/>
          <w:szCs w:val="24"/>
          <w:u w:val="single"/>
        </w:rPr>
      </w:pPr>
    </w:p>
    <w:p w14:paraId="6D7CC155" w14:textId="67CFCA98" w:rsidR="002D15C5" w:rsidRPr="00E623BB" w:rsidRDefault="003B6F22" w:rsidP="00CF37B7">
      <w:pPr>
        <w:pStyle w:val="Nadpis2"/>
        <w:spacing w:before="120" w:line="360" w:lineRule="auto"/>
        <w:ind w:right="281"/>
        <w:jc w:val="both"/>
        <w:rPr>
          <w:rFonts w:ascii="Cambria" w:hAnsi="Cambria" w:cs="Arial"/>
          <w:bCs/>
          <w:szCs w:val="24"/>
          <w:u w:val="single"/>
        </w:rPr>
      </w:pPr>
      <w:r w:rsidRPr="00E623BB">
        <w:rPr>
          <w:rFonts w:ascii="Cambria" w:hAnsi="Cambria" w:cs="Arial"/>
          <w:bCs/>
          <w:szCs w:val="24"/>
          <w:u w:val="single"/>
        </w:rPr>
        <w:t>Žadatel</w:t>
      </w:r>
    </w:p>
    <w:p w14:paraId="6611BD62" w14:textId="77777777" w:rsidR="002D15C5" w:rsidRPr="00CF37B7" w:rsidRDefault="003B6F22" w:rsidP="00CF37B7">
      <w:pPr>
        <w:pStyle w:val="Nadpis1"/>
        <w:tabs>
          <w:tab w:val="left" w:leader="underscore" w:pos="9639"/>
        </w:tabs>
        <w:spacing w:line="360" w:lineRule="auto"/>
        <w:ind w:right="281"/>
        <w:rPr>
          <w:rFonts w:ascii="Cambria" w:hAnsi="Cambria"/>
          <w:b/>
          <w:szCs w:val="24"/>
        </w:rPr>
      </w:pPr>
      <w:r w:rsidRPr="00E623BB">
        <w:rPr>
          <w:rFonts w:ascii="Cambria" w:hAnsi="Cambria"/>
          <w:b/>
          <w:szCs w:val="24"/>
        </w:rPr>
        <w:t>Jméno společnosti:</w:t>
      </w:r>
      <w:r w:rsidRPr="00E623BB">
        <w:rPr>
          <w:rFonts w:ascii="Cambria" w:hAnsi="Cambria"/>
          <w:b/>
          <w:i/>
          <w:szCs w:val="24"/>
        </w:rPr>
        <w:t xml:space="preserve"> </w:t>
      </w:r>
      <w:r w:rsidRPr="00CF37B7">
        <w:rPr>
          <w:rFonts w:ascii="Cambria" w:hAnsi="Cambria"/>
          <w:b/>
          <w:szCs w:val="24"/>
        </w:rPr>
        <w:tab/>
      </w:r>
    </w:p>
    <w:p w14:paraId="519B465F" w14:textId="77777777" w:rsidR="002D15C5" w:rsidRPr="00CF37B7" w:rsidRDefault="003B6F22" w:rsidP="00CF37B7">
      <w:pPr>
        <w:pStyle w:val="Nadpis1"/>
        <w:tabs>
          <w:tab w:val="left" w:leader="underscore" w:pos="9639"/>
        </w:tabs>
        <w:spacing w:line="360" w:lineRule="auto"/>
        <w:ind w:right="281"/>
        <w:rPr>
          <w:rFonts w:ascii="Cambria" w:hAnsi="Cambria"/>
          <w:b/>
          <w:szCs w:val="24"/>
        </w:rPr>
      </w:pPr>
      <w:r w:rsidRPr="00CF37B7">
        <w:rPr>
          <w:rFonts w:ascii="Cambria" w:hAnsi="Cambria"/>
          <w:b/>
          <w:szCs w:val="24"/>
        </w:rPr>
        <w:t>Adresa</w:t>
      </w:r>
      <w:r w:rsidR="009B291F">
        <w:rPr>
          <w:rFonts w:ascii="Cambria" w:hAnsi="Cambria"/>
          <w:b/>
          <w:szCs w:val="24"/>
        </w:rPr>
        <w:t xml:space="preserve"> sídla</w:t>
      </w:r>
      <w:r w:rsidRPr="00CF37B7">
        <w:rPr>
          <w:rFonts w:ascii="Cambria" w:hAnsi="Cambria"/>
          <w:b/>
          <w:szCs w:val="24"/>
        </w:rPr>
        <w:t xml:space="preserve">: </w:t>
      </w:r>
      <w:r w:rsidRPr="00CF37B7">
        <w:rPr>
          <w:rFonts w:ascii="Cambria" w:hAnsi="Cambria"/>
          <w:b/>
          <w:szCs w:val="24"/>
        </w:rPr>
        <w:tab/>
      </w:r>
    </w:p>
    <w:p w14:paraId="4CE78852" w14:textId="77777777" w:rsidR="009B291F" w:rsidRDefault="009B291F" w:rsidP="009B291F">
      <w:pPr>
        <w:pStyle w:val="Nadpis1"/>
        <w:tabs>
          <w:tab w:val="left" w:leader="underscore" w:pos="9639"/>
        </w:tabs>
        <w:spacing w:line="360" w:lineRule="auto"/>
        <w:ind w:right="281"/>
        <w:rPr>
          <w:rFonts w:ascii="Cambria" w:hAnsi="Cambria"/>
          <w:b/>
          <w:szCs w:val="24"/>
        </w:rPr>
      </w:pPr>
      <w:r w:rsidRPr="00CF37B7">
        <w:rPr>
          <w:rFonts w:ascii="Cambria" w:hAnsi="Cambria"/>
          <w:b/>
          <w:szCs w:val="24"/>
        </w:rPr>
        <w:t>Adresa</w:t>
      </w:r>
      <w:r>
        <w:rPr>
          <w:rFonts w:ascii="Cambria" w:hAnsi="Cambria"/>
          <w:b/>
          <w:szCs w:val="24"/>
        </w:rPr>
        <w:t xml:space="preserve"> provozovny</w:t>
      </w:r>
      <w:r w:rsidRPr="00CF37B7">
        <w:rPr>
          <w:rFonts w:ascii="Cambria" w:hAnsi="Cambria"/>
          <w:b/>
          <w:szCs w:val="24"/>
        </w:rPr>
        <w:t xml:space="preserve">: </w:t>
      </w:r>
      <w:r w:rsidRPr="00CF37B7">
        <w:rPr>
          <w:rFonts w:ascii="Cambria" w:hAnsi="Cambria"/>
          <w:b/>
          <w:szCs w:val="24"/>
        </w:rPr>
        <w:tab/>
      </w:r>
    </w:p>
    <w:p w14:paraId="69659B83" w14:textId="77777777" w:rsidR="002D15C5" w:rsidRPr="00CF37B7" w:rsidRDefault="00F30879" w:rsidP="00CF37B7">
      <w:pPr>
        <w:pStyle w:val="Nadpis1"/>
        <w:tabs>
          <w:tab w:val="left" w:leader="underscore" w:pos="3119"/>
          <w:tab w:val="left" w:leader="underscore" w:pos="9639"/>
        </w:tabs>
        <w:spacing w:line="360" w:lineRule="auto"/>
        <w:ind w:right="281"/>
        <w:rPr>
          <w:rFonts w:ascii="Cambria" w:hAnsi="Cambria"/>
          <w:b/>
          <w:szCs w:val="24"/>
        </w:rPr>
      </w:pPr>
      <w:r w:rsidRPr="00CF37B7">
        <w:rPr>
          <w:rFonts w:ascii="Cambria" w:hAnsi="Cambria"/>
          <w:b/>
          <w:szCs w:val="24"/>
        </w:rPr>
        <w:t>IČ</w:t>
      </w:r>
      <w:r w:rsidR="003B6F22" w:rsidRPr="00CF37B7">
        <w:rPr>
          <w:rFonts w:ascii="Cambria" w:hAnsi="Cambria"/>
          <w:b/>
          <w:szCs w:val="24"/>
        </w:rPr>
        <w:t xml:space="preserve">: </w:t>
      </w:r>
      <w:r w:rsidR="003B6F22" w:rsidRPr="00CF37B7">
        <w:rPr>
          <w:rFonts w:ascii="Cambria" w:hAnsi="Cambria"/>
          <w:b/>
          <w:szCs w:val="24"/>
        </w:rPr>
        <w:tab/>
        <w:t xml:space="preserve"> Bankovní spojení: </w:t>
      </w:r>
      <w:r w:rsidR="003B6F22" w:rsidRPr="00CF37B7">
        <w:rPr>
          <w:rFonts w:ascii="Cambria" w:hAnsi="Cambria"/>
          <w:b/>
          <w:szCs w:val="24"/>
        </w:rPr>
        <w:tab/>
      </w:r>
    </w:p>
    <w:p w14:paraId="7A0BD5BD" w14:textId="77777777" w:rsidR="002D15C5" w:rsidRPr="00CF37B7" w:rsidRDefault="003B6F22" w:rsidP="00CF37B7">
      <w:pPr>
        <w:pStyle w:val="Nadpis1"/>
        <w:tabs>
          <w:tab w:val="left" w:leader="underscore" w:pos="3119"/>
          <w:tab w:val="left" w:leader="underscore" w:pos="9639"/>
        </w:tabs>
        <w:spacing w:line="360" w:lineRule="auto"/>
        <w:ind w:right="281"/>
        <w:rPr>
          <w:rFonts w:ascii="Cambria" w:hAnsi="Cambria"/>
          <w:b/>
          <w:szCs w:val="24"/>
        </w:rPr>
      </w:pPr>
      <w:r w:rsidRPr="00CF37B7">
        <w:rPr>
          <w:rFonts w:ascii="Cambria" w:hAnsi="Cambria"/>
          <w:b/>
          <w:szCs w:val="24"/>
        </w:rPr>
        <w:t xml:space="preserve">DIČ: </w:t>
      </w:r>
      <w:r w:rsidRPr="00CF37B7">
        <w:rPr>
          <w:rFonts w:ascii="Cambria" w:hAnsi="Cambria"/>
          <w:b/>
          <w:szCs w:val="24"/>
        </w:rPr>
        <w:tab/>
        <w:t xml:space="preserve"> Datová schránka (ID): </w:t>
      </w:r>
      <w:r w:rsidR="00AB0894" w:rsidRPr="00CF37B7">
        <w:rPr>
          <w:rFonts w:ascii="Cambria" w:hAnsi="Cambria"/>
          <w:b/>
          <w:szCs w:val="24"/>
        </w:rPr>
        <w:tab/>
      </w:r>
    </w:p>
    <w:p w14:paraId="3313BC1B" w14:textId="77777777" w:rsidR="002D15C5" w:rsidRPr="00C118FA" w:rsidRDefault="003B6F22" w:rsidP="00C118FA">
      <w:pPr>
        <w:tabs>
          <w:tab w:val="left" w:leader="underscore" w:pos="9639"/>
        </w:tabs>
        <w:spacing w:after="240" w:line="276" w:lineRule="auto"/>
        <w:ind w:right="281"/>
        <w:rPr>
          <w:rFonts w:ascii="Cambria" w:hAnsi="Cambria" w:cs="Arial"/>
        </w:rPr>
      </w:pPr>
      <w:r w:rsidRPr="00E623BB">
        <w:rPr>
          <w:rFonts w:ascii="Cambria" w:hAnsi="Cambria"/>
          <w:b/>
        </w:rPr>
        <w:t xml:space="preserve">Adresa webových stránek žadatele: </w:t>
      </w:r>
      <w:r w:rsidR="00AB0894" w:rsidRPr="00E623BB">
        <w:rPr>
          <w:rFonts w:ascii="Cambria" w:hAnsi="Cambria"/>
        </w:rPr>
        <w:tab/>
      </w:r>
    </w:p>
    <w:p w14:paraId="172428CF" w14:textId="77777777" w:rsidR="009B291F" w:rsidRPr="00BE6F74" w:rsidRDefault="009B291F" w:rsidP="009B291F">
      <w:pPr>
        <w:tabs>
          <w:tab w:val="left" w:leader="underscore" w:pos="9639"/>
        </w:tabs>
        <w:spacing w:before="240" w:line="276" w:lineRule="auto"/>
        <w:ind w:right="851"/>
        <w:rPr>
          <w:rFonts w:ascii="Cambria" w:hAnsi="Cambria" w:cs="Arial"/>
        </w:rPr>
      </w:pPr>
      <w:r w:rsidRPr="00BE6F74">
        <w:rPr>
          <w:rFonts w:ascii="Cambria" w:hAnsi="Cambria" w:cs="Arial"/>
          <w:b/>
        </w:rPr>
        <w:t xml:space="preserve">Kontaktní osoba (jméno; funkce; telefon; e-mail): </w:t>
      </w:r>
    </w:p>
    <w:p w14:paraId="613E4E3C" w14:textId="77777777" w:rsidR="009B291F" w:rsidRPr="00BE6F74" w:rsidRDefault="009B291F" w:rsidP="009B291F">
      <w:pPr>
        <w:tabs>
          <w:tab w:val="left" w:leader="underscore" w:pos="9639"/>
        </w:tabs>
        <w:spacing w:before="240" w:line="360" w:lineRule="auto"/>
        <w:ind w:right="851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2E4C471D" w14:textId="77777777" w:rsidR="009B291F" w:rsidRDefault="009B291F" w:rsidP="002C5311">
      <w:pPr>
        <w:tabs>
          <w:tab w:val="left" w:leader="underscore" w:pos="9639"/>
        </w:tabs>
        <w:ind w:right="851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3F50EBEB" w14:textId="77777777" w:rsidR="009B291F" w:rsidRDefault="009B291F" w:rsidP="009B291F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Souhlas GDPR: </w:t>
      </w:r>
      <w:r w:rsidRPr="005F5652">
        <w:rPr>
          <w:rFonts w:ascii="Cambria" w:hAnsi="Cambria" w:cs="Arial"/>
          <w:sz w:val="24"/>
        </w:rPr>
        <w:t>Tímto uděluji souhlas společnosti CENIA, české informační agentuře životního prostředí, se sídlem Vršovická 1442/65, 100 00 Praha 10, IČ: 45249130 (dále jen „Zpracovatel“), aby ve smyslu nařízení Evropského parlamentu a Rady (EU) č. 2016/679 o ochraně fyzických osob v souvislosti se zpracováním osobních údajů a o volném pohybu těchto údajů a o zrušení směrnice 95/46/ES (obecné nařízení o ochraně osobních údajů)</w:t>
      </w:r>
      <w:r>
        <w:rPr>
          <w:rFonts w:ascii="Cambria" w:hAnsi="Cambria" w:cs="Arial"/>
          <w:sz w:val="24"/>
        </w:rPr>
        <w:t xml:space="preserve"> </w:t>
      </w:r>
      <w:r w:rsidRPr="005F5652">
        <w:rPr>
          <w:rFonts w:ascii="Cambria" w:hAnsi="Cambria" w:cs="Arial"/>
          <w:sz w:val="24"/>
        </w:rPr>
        <w:t>zpracovávala osobní údaje</w:t>
      </w:r>
      <w:r>
        <w:rPr>
          <w:rFonts w:ascii="Cambria" w:hAnsi="Cambria" w:cs="Arial"/>
          <w:sz w:val="24"/>
        </w:rPr>
        <w:t xml:space="preserve">, dle dokumentu </w:t>
      </w:r>
      <w:r w:rsidRPr="00617A93">
        <w:rPr>
          <w:rFonts w:ascii="Cambria" w:hAnsi="Cambria" w:cs="Arial"/>
          <w:sz w:val="24"/>
        </w:rPr>
        <w:t>Informace o zpracování osobních údajů žadatele/držitele licence ekoznačky EŠV /EŠS /EU Ecolabel</w:t>
      </w:r>
      <w:r>
        <w:rPr>
          <w:rFonts w:ascii="Cambria" w:hAnsi="Cambria" w:cs="Arial"/>
          <w:sz w:val="24"/>
        </w:rPr>
        <w:t xml:space="preserve"> zveřejněných na webových stránkách www.ekoznacka.cz.</w:t>
      </w:r>
    </w:p>
    <w:p w14:paraId="1E775BAF" w14:textId="77777777" w:rsidR="009B291F" w:rsidRDefault="009B291F" w:rsidP="009B291F">
      <w:pPr>
        <w:pStyle w:val="Standardnte"/>
        <w:spacing w:before="240"/>
        <w:jc w:val="both"/>
        <w:rPr>
          <w:rFonts w:ascii="Cambria" w:hAnsi="Cambria" w:cs="Arial"/>
          <w:sz w:val="24"/>
        </w:rPr>
      </w:pPr>
    </w:p>
    <w:p w14:paraId="3B00C519" w14:textId="0EBCBE6D" w:rsidR="00EB3059" w:rsidRPr="00690264" w:rsidRDefault="00690264" w:rsidP="00690264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            Podpis kontaktní osoby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279621AE" w14:textId="77777777" w:rsidR="009B291F" w:rsidRPr="00BE6F74" w:rsidRDefault="009B291F" w:rsidP="009B291F">
      <w:pPr>
        <w:tabs>
          <w:tab w:val="left" w:leader="underscore" w:pos="9639"/>
        </w:tabs>
        <w:spacing w:line="276" w:lineRule="auto"/>
        <w:ind w:right="848"/>
        <w:rPr>
          <w:rFonts w:ascii="Cambria" w:hAnsi="Cambria" w:cs="Arial"/>
        </w:rPr>
      </w:pPr>
      <w:r w:rsidRPr="00BE6F74">
        <w:rPr>
          <w:rFonts w:ascii="Cambria" w:hAnsi="Cambria" w:cs="Arial"/>
          <w:b/>
        </w:rPr>
        <w:lastRenderedPageBreak/>
        <w:t>Statutární orgán (jméno; telefon; e-mail):</w:t>
      </w:r>
      <w:r w:rsidRPr="00BE6F74">
        <w:rPr>
          <w:rFonts w:ascii="Cambria" w:hAnsi="Cambria" w:cs="Arial"/>
        </w:rPr>
        <w:t xml:space="preserve"> </w:t>
      </w:r>
    </w:p>
    <w:p w14:paraId="4596E2A2" w14:textId="77777777" w:rsidR="009B291F" w:rsidRPr="00BE6F74" w:rsidRDefault="009B291F" w:rsidP="009B291F">
      <w:pPr>
        <w:tabs>
          <w:tab w:val="left" w:leader="underscore" w:pos="9639"/>
        </w:tabs>
        <w:spacing w:before="240" w:line="360" w:lineRule="auto"/>
        <w:ind w:right="848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48813333" w14:textId="77777777" w:rsidR="009B291F" w:rsidRPr="00BE6F74" w:rsidRDefault="009B291F" w:rsidP="009B291F">
      <w:pPr>
        <w:tabs>
          <w:tab w:val="left" w:leader="underscore" w:pos="9639"/>
        </w:tabs>
        <w:spacing w:line="360" w:lineRule="auto"/>
        <w:ind w:right="848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1F95F6E8" w14:textId="77777777" w:rsidR="009B291F" w:rsidRDefault="009B291F" w:rsidP="009B291F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Souhlas GDPR: </w:t>
      </w:r>
      <w:r w:rsidRPr="005F5652">
        <w:rPr>
          <w:rFonts w:ascii="Cambria" w:hAnsi="Cambria" w:cs="Arial"/>
          <w:sz w:val="24"/>
        </w:rPr>
        <w:t>Tímto uděluji souhlas společnosti CENIA, české informační agentuře životního prostředí, se sídlem Vršovická 1442/65, 100 00 Praha 10, IČ: 45249130 (dále jen „Zpracovatel“), aby ve smyslu nařízení Evropského parlamentu a Rady (EU) č. 2016/679 o ochraně fyzických osob v souvislosti se zpracováním osobních údajů a o volném pohybu těchto údajů a o zrušení směrnice 95/46/ES (obecné nařízení o ochraně osobních údajů)</w:t>
      </w:r>
      <w:r>
        <w:rPr>
          <w:rFonts w:ascii="Cambria" w:hAnsi="Cambria" w:cs="Arial"/>
          <w:sz w:val="24"/>
        </w:rPr>
        <w:t xml:space="preserve"> </w:t>
      </w:r>
      <w:r w:rsidRPr="005F5652">
        <w:rPr>
          <w:rFonts w:ascii="Cambria" w:hAnsi="Cambria" w:cs="Arial"/>
          <w:sz w:val="24"/>
        </w:rPr>
        <w:t>zpracovávala osobní údaje</w:t>
      </w:r>
      <w:r>
        <w:rPr>
          <w:rFonts w:ascii="Cambria" w:hAnsi="Cambria" w:cs="Arial"/>
          <w:sz w:val="24"/>
        </w:rPr>
        <w:t xml:space="preserve">, dle dokumentu </w:t>
      </w:r>
      <w:r w:rsidRPr="00617A93">
        <w:rPr>
          <w:rFonts w:ascii="Cambria" w:hAnsi="Cambria" w:cs="Arial"/>
          <w:sz w:val="24"/>
        </w:rPr>
        <w:t>Informace o zpracování osobních údajů žadatele/držitele licence ekoznačky EŠV /EŠS /EU Ecolabel</w:t>
      </w:r>
      <w:r>
        <w:rPr>
          <w:rFonts w:ascii="Cambria" w:hAnsi="Cambria" w:cs="Arial"/>
          <w:sz w:val="24"/>
        </w:rPr>
        <w:t xml:space="preserve"> zveřejněných na webových stránkách www.ekoznacka.cz.</w:t>
      </w:r>
    </w:p>
    <w:p w14:paraId="572DF1C7" w14:textId="77777777" w:rsidR="009B291F" w:rsidRDefault="009B291F" w:rsidP="009B291F">
      <w:pPr>
        <w:pStyle w:val="Standardnte"/>
        <w:spacing w:before="240"/>
        <w:jc w:val="both"/>
        <w:rPr>
          <w:rFonts w:ascii="Cambria" w:hAnsi="Cambria" w:cs="Arial"/>
          <w:sz w:val="24"/>
        </w:rPr>
      </w:pPr>
    </w:p>
    <w:p w14:paraId="71752439" w14:textId="1754BF63" w:rsidR="009B291F" w:rsidRPr="002C5311" w:rsidRDefault="002C5311" w:rsidP="002C5311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       Podpis statutárního orgánu</w:t>
      </w:r>
      <w:r w:rsidR="009B291F">
        <w:rPr>
          <w:rFonts w:ascii="Cambria" w:hAnsi="Cambria" w:cs="Arial"/>
        </w:rPr>
        <w:tab/>
      </w:r>
      <w:r w:rsidR="009B291F" w:rsidRPr="00BE6F74">
        <w:rPr>
          <w:rFonts w:ascii="Cambria" w:hAnsi="Cambria" w:cs="Arial"/>
        </w:rPr>
        <w:tab/>
      </w:r>
    </w:p>
    <w:p w14:paraId="2FFBA34B" w14:textId="77777777" w:rsidR="002C5311" w:rsidRDefault="002C5311" w:rsidP="002C5311">
      <w:pPr>
        <w:tabs>
          <w:tab w:val="left" w:leader="underscore" w:pos="9356"/>
        </w:tabs>
        <w:spacing w:before="240" w:line="360" w:lineRule="auto"/>
        <w:ind w:right="281"/>
        <w:jc w:val="both"/>
        <w:rPr>
          <w:rFonts w:ascii="Cambria" w:hAnsi="Cambria" w:cs="Arial"/>
          <w:b/>
          <w:u w:val="single"/>
        </w:rPr>
      </w:pPr>
      <w:r w:rsidRPr="00201363">
        <w:rPr>
          <w:rFonts w:ascii="Cambria" w:hAnsi="Cambria" w:cs="Arial"/>
          <w:b/>
          <w:u w:val="single"/>
        </w:rPr>
        <w:t>Certifikáty</w:t>
      </w:r>
    </w:p>
    <w:p w14:paraId="63B4502E" w14:textId="77777777" w:rsidR="002C5311" w:rsidRPr="0022011B" w:rsidRDefault="002C5311" w:rsidP="002C5311">
      <w:pPr>
        <w:tabs>
          <w:tab w:val="left" w:leader="underscore" w:pos="9356"/>
        </w:tabs>
        <w:spacing w:before="240" w:line="360" w:lineRule="auto"/>
        <w:ind w:right="281"/>
        <w:jc w:val="both"/>
        <w:rPr>
          <w:rFonts w:ascii="Cambria" w:hAnsi="Cambria" w:cs="Arial"/>
          <w:b/>
        </w:rPr>
      </w:pPr>
      <w:r w:rsidRPr="0022011B">
        <w:rPr>
          <w:rFonts w:ascii="Cambria" w:hAnsi="Cambria" w:cs="Arial"/>
          <w:b/>
        </w:rPr>
        <w:t xml:space="preserve">Je služba označena v nějakém jiném programu environmentálního značení? </w:t>
      </w:r>
      <w:r w:rsidRPr="0022011B">
        <w:rPr>
          <w:rFonts w:ascii="Cambria" w:hAnsi="Cambria" w:cs="Arial"/>
          <w:b/>
          <w:vertAlign w:val="superscript"/>
        </w:rPr>
        <w:t>*)</w:t>
      </w:r>
      <w:r w:rsidRPr="0022011B">
        <w:rPr>
          <w:rFonts w:ascii="Cambria" w:hAnsi="Cambria" w:cs="Arial"/>
          <w:b/>
        </w:rPr>
        <w:t xml:space="preserve"> </w:t>
      </w:r>
    </w:p>
    <w:p w14:paraId="1774F00C" w14:textId="77777777" w:rsidR="002C5311" w:rsidRPr="002E2678" w:rsidRDefault="002C5311" w:rsidP="002C5311">
      <w:pPr>
        <w:tabs>
          <w:tab w:val="left" w:pos="426"/>
        </w:tabs>
        <w:suppressAutoHyphens w:val="0"/>
        <w:spacing w:before="120" w:line="360" w:lineRule="auto"/>
        <w:ind w:left="357" w:right="281"/>
        <w:jc w:val="both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E2678">
        <w:rPr>
          <w:rFonts w:ascii="Cambria" w:hAnsi="Cambria" w:cs="Arial"/>
        </w:rPr>
        <w:instrText xml:space="preserve"> FORMCHECKBOX </w:instrText>
      </w:r>
      <w:r>
        <w:rPr>
          <w:rFonts w:ascii="Cambria" w:hAnsi="Cambria" w:cs="Arial"/>
        </w:rPr>
      </w:r>
      <w:r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Pr="002E2678">
        <w:rPr>
          <w:rFonts w:ascii="Cambria" w:hAnsi="Cambria" w:cs="Arial"/>
        </w:rPr>
        <w:t xml:space="preserve"> ANO*</w:t>
      </w:r>
      <w:r w:rsidRPr="002E2678">
        <w:rPr>
          <w:rFonts w:ascii="Cambria" w:hAnsi="Cambria" w:cs="Arial"/>
        </w:rPr>
        <w:tab/>
      </w: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E2678">
        <w:rPr>
          <w:rFonts w:ascii="Cambria" w:hAnsi="Cambria" w:cs="Arial"/>
        </w:rPr>
        <w:instrText xml:space="preserve"> FORMCHECKBOX </w:instrText>
      </w:r>
      <w:r>
        <w:rPr>
          <w:rFonts w:ascii="Cambria" w:hAnsi="Cambria" w:cs="Arial"/>
        </w:rPr>
      </w:r>
      <w:r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Pr="002E2678">
        <w:rPr>
          <w:rFonts w:ascii="Cambria" w:hAnsi="Cambria" w:cs="Arial"/>
        </w:rPr>
        <w:t xml:space="preserve"> NE </w:t>
      </w:r>
    </w:p>
    <w:p w14:paraId="7C29AF15" w14:textId="77777777" w:rsidR="002C5311" w:rsidRPr="0022011B" w:rsidRDefault="002C5311" w:rsidP="002C5311">
      <w:pPr>
        <w:tabs>
          <w:tab w:val="left" w:leader="underscore" w:pos="9639"/>
        </w:tabs>
        <w:spacing w:line="360" w:lineRule="auto"/>
        <w:ind w:right="281"/>
        <w:rPr>
          <w:rFonts w:ascii="Cambria" w:hAnsi="Cambria" w:cs="Arial"/>
        </w:rPr>
      </w:pPr>
      <w:r w:rsidRPr="0022011B">
        <w:rPr>
          <w:rFonts w:ascii="Cambria" w:hAnsi="Cambria" w:cs="Arial"/>
        </w:rPr>
        <w:tab/>
      </w:r>
    </w:p>
    <w:p w14:paraId="662EB7B5" w14:textId="77777777" w:rsidR="002C5311" w:rsidRPr="006D2D82" w:rsidRDefault="002C5311" w:rsidP="002C5311">
      <w:pPr>
        <w:spacing w:line="360" w:lineRule="auto"/>
        <w:ind w:right="281"/>
        <w:rPr>
          <w:rFonts w:ascii="Cambria" w:hAnsi="Cambria" w:cs="Arial"/>
          <w:i/>
        </w:rPr>
      </w:pPr>
      <w:r w:rsidRPr="002E2678">
        <w:rPr>
          <w:rFonts w:ascii="Cambria" w:hAnsi="Cambria" w:cs="Arial"/>
          <w:i/>
        </w:rPr>
        <w:t xml:space="preserve">*) Pokud ano, </w:t>
      </w:r>
      <w:proofErr w:type="gramStart"/>
      <w:r w:rsidRPr="002E2678">
        <w:rPr>
          <w:rFonts w:ascii="Cambria" w:hAnsi="Cambria" w:cs="Arial"/>
          <w:i/>
        </w:rPr>
        <w:t>uveďte</w:t>
      </w:r>
      <w:proofErr w:type="gramEnd"/>
      <w:r w:rsidRPr="002E2678">
        <w:rPr>
          <w:rFonts w:ascii="Cambria" w:hAnsi="Cambria" w:cs="Arial"/>
          <w:i/>
        </w:rPr>
        <w:t xml:space="preserve"> v jakém a přiložte kopii certifikátu.</w:t>
      </w:r>
    </w:p>
    <w:p w14:paraId="294A76FE" w14:textId="77777777" w:rsidR="002C5311" w:rsidRPr="0077014C" w:rsidRDefault="002C5311" w:rsidP="002C5311">
      <w:pPr>
        <w:spacing w:before="240" w:after="240"/>
        <w:ind w:right="281"/>
        <w:jc w:val="both"/>
        <w:rPr>
          <w:rFonts w:ascii="Cambria" w:hAnsi="Cambria" w:cs="Arial"/>
          <w:b/>
          <w:u w:val="single"/>
        </w:rPr>
      </w:pPr>
      <w:r w:rsidRPr="0077014C">
        <w:rPr>
          <w:rFonts w:ascii="Cambria" w:hAnsi="Cambria" w:cs="Arial"/>
          <w:b/>
          <w:u w:val="single"/>
        </w:rPr>
        <w:t>Poplatky</w:t>
      </w:r>
    </w:p>
    <w:p w14:paraId="28C3B8C1" w14:textId="77777777" w:rsidR="002C5311" w:rsidRPr="002E2678" w:rsidRDefault="002C5311" w:rsidP="002C5311">
      <w:pPr>
        <w:tabs>
          <w:tab w:val="left" w:pos="9639"/>
        </w:tabs>
        <w:jc w:val="both"/>
        <w:rPr>
          <w:rFonts w:ascii="Cambria" w:hAnsi="Cambria" w:cs="Arial"/>
        </w:rPr>
      </w:pPr>
      <w:r w:rsidRPr="002E2678">
        <w:rPr>
          <w:rFonts w:ascii="Cambria" w:hAnsi="Cambria" w:cs="Arial"/>
        </w:rPr>
        <w:t xml:space="preserve">Žádáte o snížení výše </w:t>
      </w:r>
      <w:r>
        <w:rPr>
          <w:rFonts w:ascii="Cambria" w:hAnsi="Cambria" w:cs="Arial"/>
        </w:rPr>
        <w:t xml:space="preserve">registračního a </w:t>
      </w:r>
      <w:r w:rsidRPr="002E2678">
        <w:rPr>
          <w:rFonts w:ascii="Cambria" w:hAnsi="Cambria" w:cs="Arial"/>
        </w:rPr>
        <w:t>ročního poplatku z důvodu registrace v systému EMAS nebo osvědčení certifikovaného systému environmentálního managementu podle ISO 14 001?</w:t>
      </w:r>
    </w:p>
    <w:p w14:paraId="77938CB7" w14:textId="77777777" w:rsidR="002C5311" w:rsidRPr="002E2678" w:rsidRDefault="002C5311" w:rsidP="002C5311">
      <w:pPr>
        <w:tabs>
          <w:tab w:val="left" w:pos="426"/>
        </w:tabs>
        <w:suppressAutoHyphens w:val="0"/>
        <w:spacing w:before="120"/>
        <w:ind w:left="357" w:right="281"/>
        <w:jc w:val="both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E2678">
        <w:rPr>
          <w:rFonts w:ascii="Cambria" w:hAnsi="Cambria" w:cs="Arial"/>
        </w:rPr>
        <w:instrText xml:space="preserve"> FORMCHECKBOX </w:instrText>
      </w:r>
      <w:r>
        <w:rPr>
          <w:rFonts w:ascii="Cambria" w:hAnsi="Cambria" w:cs="Arial"/>
        </w:rPr>
      </w:r>
      <w:r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Pr="002E2678">
        <w:rPr>
          <w:rFonts w:ascii="Cambria" w:hAnsi="Cambria" w:cs="Arial"/>
        </w:rPr>
        <w:t xml:space="preserve"> ANO*</w:t>
      </w:r>
      <w:r w:rsidRPr="002E2678">
        <w:rPr>
          <w:rFonts w:ascii="Cambria" w:hAnsi="Cambria" w:cs="Arial"/>
        </w:rPr>
        <w:tab/>
      </w: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E2678">
        <w:rPr>
          <w:rFonts w:ascii="Cambria" w:hAnsi="Cambria" w:cs="Arial"/>
        </w:rPr>
        <w:instrText xml:space="preserve"> FORMCHECKBOX </w:instrText>
      </w:r>
      <w:r>
        <w:rPr>
          <w:rFonts w:ascii="Cambria" w:hAnsi="Cambria" w:cs="Arial"/>
        </w:rPr>
      </w:r>
      <w:r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Pr="002E2678">
        <w:rPr>
          <w:rFonts w:ascii="Cambria" w:hAnsi="Cambria" w:cs="Arial"/>
        </w:rPr>
        <w:t xml:space="preserve"> NE </w:t>
      </w:r>
    </w:p>
    <w:p w14:paraId="728A490E" w14:textId="77777777" w:rsidR="002C5311" w:rsidRPr="006D2D82" w:rsidRDefault="002C5311" w:rsidP="002C5311">
      <w:pPr>
        <w:spacing w:before="120" w:after="240" w:line="360" w:lineRule="auto"/>
        <w:ind w:right="281"/>
        <w:jc w:val="both"/>
        <w:rPr>
          <w:rFonts w:ascii="Cambria" w:hAnsi="Cambria" w:cs="Arial"/>
          <w:i/>
          <w:iCs/>
        </w:rPr>
      </w:pPr>
      <w:r w:rsidRPr="002E2678">
        <w:rPr>
          <w:rFonts w:ascii="Cambria" w:hAnsi="Cambria" w:cs="Arial"/>
          <w:i/>
          <w:iCs/>
        </w:rPr>
        <w:t>*) Pokud ano, přiložte k žádosti kopii osvědčení.</w:t>
      </w:r>
    </w:p>
    <w:p w14:paraId="3E21929A" w14:textId="77777777" w:rsidR="002C5311" w:rsidRPr="002E2678" w:rsidRDefault="002C5311" w:rsidP="002C5311">
      <w:pPr>
        <w:jc w:val="both"/>
        <w:rPr>
          <w:rFonts w:ascii="Cambria" w:hAnsi="Cambria" w:cs="Arial"/>
        </w:rPr>
      </w:pPr>
      <w:r w:rsidRPr="002E2678">
        <w:rPr>
          <w:rFonts w:ascii="Cambria" w:hAnsi="Cambria" w:cs="Arial"/>
        </w:rPr>
        <w:t xml:space="preserve">Žádáte o snížení výše </w:t>
      </w:r>
      <w:r>
        <w:rPr>
          <w:rFonts w:ascii="Cambria" w:hAnsi="Cambria" w:cs="Arial"/>
        </w:rPr>
        <w:t xml:space="preserve">registračního a </w:t>
      </w:r>
      <w:r w:rsidRPr="002E2678">
        <w:rPr>
          <w:rFonts w:ascii="Cambria" w:hAnsi="Cambria" w:cs="Arial"/>
        </w:rPr>
        <w:t>ročního poplatku z důvodu, že jste mikro-, malým nebo středním podnikem (ve smyslu doporučení Komise č. 2003/361/ES</w:t>
      </w:r>
      <w:proofErr w:type="gramStart"/>
      <w:r w:rsidRPr="002E2678">
        <w:rPr>
          <w:rFonts w:ascii="Cambria" w:hAnsi="Cambria" w:cs="Arial"/>
        </w:rPr>
        <w:t>)?</w:t>
      </w:r>
      <w:r w:rsidRPr="002E2678">
        <w:rPr>
          <w:rFonts w:ascii="Cambria" w:hAnsi="Cambria" w:cs="Arial"/>
          <w:vertAlign w:val="superscript"/>
        </w:rPr>
        <w:t>*</w:t>
      </w:r>
      <w:proofErr w:type="gramEnd"/>
      <w:r w:rsidRPr="002E2678">
        <w:rPr>
          <w:rFonts w:ascii="Cambria" w:hAnsi="Cambria" w:cs="Arial"/>
          <w:vertAlign w:val="superscript"/>
        </w:rPr>
        <w:t>)</w:t>
      </w:r>
    </w:p>
    <w:p w14:paraId="2901E2CE" w14:textId="77777777" w:rsidR="002C5311" w:rsidRPr="002E2678" w:rsidRDefault="002C5311" w:rsidP="002C5311">
      <w:pPr>
        <w:tabs>
          <w:tab w:val="left" w:pos="426"/>
        </w:tabs>
        <w:suppressAutoHyphens w:val="0"/>
        <w:spacing w:before="120"/>
        <w:ind w:left="357" w:right="281"/>
        <w:jc w:val="both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E2678">
        <w:rPr>
          <w:rFonts w:ascii="Cambria" w:hAnsi="Cambria" w:cs="Arial"/>
        </w:rPr>
        <w:instrText xml:space="preserve"> FORMCHECKBOX </w:instrText>
      </w:r>
      <w:r>
        <w:rPr>
          <w:rFonts w:ascii="Cambria" w:hAnsi="Cambria" w:cs="Arial"/>
        </w:rPr>
      </w:r>
      <w:r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Pr="002E2678">
        <w:rPr>
          <w:rFonts w:ascii="Cambria" w:hAnsi="Cambria" w:cs="Arial"/>
        </w:rPr>
        <w:t xml:space="preserve"> ANO*</w:t>
      </w:r>
      <w:r w:rsidRPr="002E2678">
        <w:rPr>
          <w:rFonts w:ascii="Cambria" w:hAnsi="Cambria" w:cs="Arial"/>
        </w:rPr>
        <w:tab/>
      </w: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E2678">
        <w:rPr>
          <w:rFonts w:ascii="Cambria" w:hAnsi="Cambria" w:cs="Arial"/>
        </w:rPr>
        <w:instrText xml:space="preserve"> FORMCHECKBOX </w:instrText>
      </w:r>
      <w:r>
        <w:rPr>
          <w:rFonts w:ascii="Cambria" w:hAnsi="Cambria" w:cs="Arial"/>
        </w:rPr>
      </w:r>
      <w:r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Pr="002E2678">
        <w:rPr>
          <w:rFonts w:ascii="Cambria" w:hAnsi="Cambria" w:cs="Arial"/>
        </w:rPr>
        <w:t xml:space="preserve"> NE</w:t>
      </w:r>
    </w:p>
    <w:p w14:paraId="4866CFE7" w14:textId="77777777" w:rsidR="002C5311" w:rsidRPr="005D279C" w:rsidRDefault="002C5311" w:rsidP="002C5311">
      <w:pPr>
        <w:tabs>
          <w:tab w:val="left" w:pos="426"/>
          <w:tab w:val="left" w:leader="underscore" w:pos="3686"/>
          <w:tab w:val="left" w:leader="underscore" w:pos="6237"/>
        </w:tabs>
        <w:spacing w:before="120" w:after="240"/>
        <w:ind w:left="357"/>
        <w:rPr>
          <w:rFonts w:ascii="Cambria" w:hAnsi="Cambria" w:cs="Arial"/>
        </w:rPr>
      </w:pPr>
      <w:r w:rsidRPr="005D279C">
        <w:rPr>
          <w:rFonts w:ascii="Cambria" w:hAnsi="Cambria" w:cs="Arial"/>
        </w:rPr>
        <w:t xml:space="preserve">Počet zaměstnanců </w:t>
      </w:r>
      <w:r w:rsidRPr="005D279C">
        <w:rPr>
          <w:rFonts w:ascii="Cambria" w:hAnsi="Cambria" w:cs="Arial"/>
        </w:rPr>
        <w:tab/>
        <w:t xml:space="preserve"> stav k roku </w:t>
      </w:r>
      <w:r w:rsidRPr="005D279C">
        <w:rPr>
          <w:rFonts w:ascii="Cambria" w:hAnsi="Cambria" w:cs="Arial"/>
        </w:rPr>
        <w:tab/>
      </w:r>
    </w:p>
    <w:p w14:paraId="2B42AD4E" w14:textId="77777777" w:rsidR="002C5311" w:rsidRPr="00F30879" w:rsidRDefault="002C5311" w:rsidP="002C5311">
      <w:pPr>
        <w:pStyle w:val="Nadpis2"/>
        <w:spacing w:before="120"/>
        <w:jc w:val="both"/>
        <w:rPr>
          <w:rFonts w:ascii="Cambria" w:hAnsi="Cambria" w:cs="Arial"/>
          <w:b w:val="0"/>
          <w:i/>
          <w:szCs w:val="24"/>
        </w:rPr>
      </w:pPr>
      <w:r w:rsidRPr="00E623BB">
        <w:rPr>
          <w:rFonts w:ascii="Cambria" w:hAnsi="Cambria" w:cs="Arial"/>
          <w:b w:val="0"/>
          <w:i/>
          <w:szCs w:val="24"/>
        </w:rPr>
        <w:t xml:space="preserve">*) </w:t>
      </w:r>
      <w:r w:rsidRPr="00F30879">
        <w:rPr>
          <w:rFonts w:ascii="Cambria" w:hAnsi="Cambria" w:cs="Arial"/>
          <w:b w:val="0"/>
          <w:i/>
          <w:szCs w:val="24"/>
        </w:rPr>
        <w:t>Pokud ano, uveďte počet zaměstnanců a přiložte k žádosti doklad (např. kopii formuláře Vyúčtování daně z příjmů ze závislé činnosti pro Finanční úřad). Pro ověření ročního úhrnu čistého obratu doložte kopií formuláře Přiznání k dani z příjmů právnických osob za poslední zdaňovací období.</w:t>
      </w:r>
    </w:p>
    <w:p w14:paraId="37FF61C1" w14:textId="77777777" w:rsidR="002C5311" w:rsidRPr="00E623BB" w:rsidRDefault="002C5311" w:rsidP="002C5311">
      <w:pPr>
        <w:spacing w:line="276" w:lineRule="auto"/>
        <w:ind w:right="281"/>
        <w:jc w:val="both"/>
        <w:rPr>
          <w:rFonts w:ascii="Cambria" w:hAnsi="Cambria"/>
          <w:b/>
        </w:rPr>
      </w:pPr>
      <w:r w:rsidRPr="00E623BB">
        <w:rPr>
          <w:rFonts w:ascii="Cambria" w:hAnsi="Cambria"/>
        </w:rPr>
        <w:br w:type="page"/>
      </w:r>
    </w:p>
    <w:p w14:paraId="6F99AA5B" w14:textId="77777777" w:rsidR="002C5311" w:rsidRDefault="002C5311" w:rsidP="00C118FA">
      <w:pPr>
        <w:tabs>
          <w:tab w:val="left" w:pos="2070"/>
        </w:tabs>
        <w:spacing w:before="120" w:after="240"/>
        <w:rPr>
          <w:rFonts w:ascii="Cambria" w:hAnsi="Cambria" w:cs="Arial"/>
          <w:b/>
          <w:bCs/>
          <w:u w:val="single"/>
        </w:rPr>
      </w:pPr>
    </w:p>
    <w:p w14:paraId="35FB8416" w14:textId="293EF715" w:rsidR="00393FEB" w:rsidRPr="002E2678" w:rsidRDefault="00393FEB" w:rsidP="00C118FA">
      <w:pPr>
        <w:tabs>
          <w:tab w:val="left" w:pos="2070"/>
        </w:tabs>
        <w:spacing w:before="120" w:after="240"/>
        <w:rPr>
          <w:rFonts w:ascii="Cambria" w:hAnsi="Cambria" w:cs="Arial"/>
          <w:b/>
        </w:rPr>
      </w:pPr>
      <w:r w:rsidRPr="002E2678">
        <w:rPr>
          <w:rFonts w:ascii="Cambria" w:hAnsi="Cambria" w:cs="Arial"/>
          <w:b/>
          <w:bCs/>
          <w:u w:val="single"/>
        </w:rPr>
        <w:t>Údaje o službě</w:t>
      </w:r>
      <w:r w:rsidRPr="002E2678">
        <w:rPr>
          <w:rFonts w:ascii="Cambria" w:hAnsi="Cambria" w:cs="Arial"/>
          <w:b/>
        </w:rPr>
        <w:t xml:space="preserve"> </w:t>
      </w:r>
      <w:r w:rsidR="00C118FA">
        <w:rPr>
          <w:rFonts w:ascii="Cambria" w:hAnsi="Cambria" w:cs="Arial"/>
          <w:b/>
        </w:rPr>
        <w:tab/>
      </w:r>
    </w:p>
    <w:p w14:paraId="0D071F14" w14:textId="75295B11" w:rsidR="00393FEB" w:rsidRDefault="00393FEB" w:rsidP="00CF37B7">
      <w:pPr>
        <w:tabs>
          <w:tab w:val="left" w:leader="underscore" w:pos="9639"/>
        </w:tabs>
        <w:spacing w:before="120" w:line="360" w:lineRule="auto"/>
        <w:rPr>
          <w:rFonts w:ascii="Cambria" w:hAnsi="Cambria" w:cs="Arial"/>
          <w:b/>
        </w:rPr>
      </w:pPr>
      <w:r w:rsidRPr="0022011B">
        <w:rPr>
          <w:rFonts w:ascii="Cambria" w:hAnsi="Cambria" w:cs="Arial"/>
          <w:b/>
        </w:rPr>
        <w:tab/>
      </w:r>
    </w:p>
    <w:p w14:paraId="654008FF" w14:textId="77777777" w:rsidR="0022011B" w:rsidRPr="0022011B" w:rsidRDefault="0022011B" w:rsidP="00CF37B7">
      <w:pPr>
        <w:tabs>
          <w:tab w:val="left" w:leader="underscore" w:pos="9639"/>
        </w:tabs>
        <w:spacing w:before="120"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09EAC849" w14:textId="528C80A8" w:rsidR="002C5311" w:rsidRPr="002C5311" w:rsidRDefault="002C5311" w:rsidP="00F064E6">
      <w:pPr>
        <w:tabs>
          <w:tab w:val="left" w:leader="underscore" w:pos="9639"/>
        </w:tabs>
        <w:spacing w:before="120" w:line="360" w:lineRule="auto"/>
        <w:rPr>
          <w:rFonts w:ascii="Cambria" w:hAnsi="Cambria" w:cs="Arial"/>
          <w:b/>
          <w:i/>
          <w:iCs/>
        </w:rPr>
      </w:pPr>
      <w:r w:rsidRPr="002C5311">
        <w:rPr>
          <w:rFonts w:ascii="Cambria" w:hAnsi="Cambria" w:cs="Arial"/>
          <w:b/>
          <w:i/>
          <w:iCs/>
        </w:rPr>
        <w:t xml:space="preserve">Pokud se jedná o úklidové služby, </w:t>
      </w:r>
      <w:r>
        <w:rPr>
          <w:rFonts w:ascii="Cambria" w:hAnsi="Cambria" w:cs="Arial"/>
          <w:b/>
          <w:i/>
          <w:iCs/>
        </w:rPr>
        <w:t>následující</w:t>
      </w:r>
      <w:r w:rsidRPr="002C5311">
        <w:rPr>
          <w:rFonts w:ascii="Cambria" w:hAnsi="Cambria" w:cs="Arial"/>
          <w:b/>
          <w:i/>
          <w:iCs/>
        </w:rPr>
        <w:t xml:space="preserve"> část nevyplňujte, přejděte dále k závazkům žadatele.</w:t>
      </w:r>
    </w:p>
    <w:p w14:paraId="64A60A75" w14:textId="1359E791" w:rsidR="00F064E6" w:rsidRDefault="00393FEB" w:rsidP="00DD53CF">
      <w:pPr>
        <w:tabs>
          <w:tab w:val="left" w:pos="284"/>
        </w:tabs>
        <w:suppressAutoHyphens w:val="0"/>
        <w:rPr>
          <w:rFonts w:ascii="Cambria" w:hAnsi="Cambria" w:cs="Arial"/>
        </w:rPr>
      </w:pPr>
      <w:r w:rsidRPr="0022011B">
        <w:rPr>
          <w:rFonts w:ascii="Cambria" w:hAnsi="Cambria" w:cs="Arial"/>
          <w:b/>
        </w:rPr>
        <w:t>Typ ubytování</w:t>
      </w:r>
      <w:r w:rsidR="002C5311">
        <w:rPr>
          <w:rFonts w:ascii="Cambria" w:hAnsi="Cambria" w:cs="Arial"/>
          <w:b/>
        </w:rPr>
        <w:tab/>
      </w:r>
      <w:r w:rsidR="002C5311">
        <w:rPr>
          <w:rFonts w:ascii="Cambria" w:hAnsi="Cambria" w:cs="Arial"/>
          <w:b/>
        </w:rPr>
        <w:tab/>
        <w:t xml:space="preserve"> </w:t>
      </w:r>
      <w:r w:rsidR="002C5311"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2C5311" w:rsidRPr="002E2678">
        <w:rPr>
          <w:rFonts w:ascii="Cambria" w:hAnsi="Cambria" w:cs="Arial"/>
        </w:rPr>
        <w:instrText xml:space="preserve"> FORMCHECKBOX </w:instrText>
      </w:r>
      <w:r w:rsidR="002C5311">
        <w:rPr>
          <w:rFonts w:ascii="Cambria" w:hAnsi="Cambria" w:cs="Arial"/>
        </w:rPr>
      </w:r>
      <w:r w:rsidR="002C5311">
        <w:rPr>
          <w:rFonts w:ascii="Cambria" w:hAnsi="Cambria" w:cs="Arial"/>
        </w:rPr>
        <w:fldChar w:fldCharType="separate"/>
      </w:r>
      <w:r w:rsidR="002C5311" w:rsidRPr="002E2678">
        <w:rPr>
          <w:rFonts w:ascii="Cambria" w:hAnsi="Cambria" w:cs="Arial"/>
        </w:rPr>
        <w:fldChar w:fldCharType="end"/>
      </w:r>
      <w:r w:rsidR="002C5311">
        <w:rPr>
          <w:rFonts w:ascii="Cambria" w:hAnsi="Cambria" w:cs="Arial"/>
        </w:rPr>
        <w:t xml:space="preserve"> hotel</w:t>
      </w:r>
      <w:r w:rsidR="002C5311">
        <w:rPr>
          <w:rFonts w:ascii="Cambria" w:hAnsi="Cambria" w:cs="Arial"/>
        </w:rPr>
        <w:tab/>
      </w:r>
      <w:r w:rsidR="002C5311"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2C5311" w:rsidRPr="002E2678">
        <w:rPr>
          <w:rFonts w:ascii="Cambria" w:hAnsi="Cambria" w:cs="Arial"/>
        </w:rPr>
        <w:instrText xml:space="preserve"> FORMCHECKBOX </w:instrText>
      </w:r>
      <w:r w:rsidR="002C5311">
        <w:rPr>
          <w:rFonts w:ascii="Cambria" w:hAnsi="Cambria" w:cs="Arial"/>
        </w:rPr>
      </w:r>
      <w:r w:rsidR="002C5311">
        <w:rPr>
          <w:rFonts w:ascii="Cambria" w:hAnsi="Cambria" w:cs="Arial"/>
        </w:rPr>
        <w:fldChar w:fldCharType="separate"/>
      </w:r>
      <w:r w:rsidR="002C5311" w:rsidRPr="002E2678">
        <w:rPr>
          <w:rFonts w:ascii="Cambria" w:hAnsi="Cambria" w:cs="Arial"/>
        </w:rPr>
        <w:fldChar w:fldCharType="end"/>
      </w:r>
      <w:r w:rsidR="002C5311">
        <w:rPr>
          <w:rFonts w:ascii="Cambria" w:hAnsi="Cambria" w:cs="Arial"/>
        </w:rPr>
        <w:t xml:space="preserve"> kemp</w:t>
      </w:r>
    </w:p>
    <w:p w14:paraId="50EC12F4" w14:textId="77777777" w:rsidR="00393FEB" w:rsidRPr="002E2678" w:rsidRDefault="00393FEB" w:rsidP="00F064E6">
      <w:pPr>
        <w:spacing w:before="120" w:line="360" w:lineRule="auto"/>
        <w:rPr>
          <w:rFonts w:ascii="Cambria" w:hAnsi="Cambria" w:cs="Arial"/>
        </w:rPr>
      </w:pPr>
      <w:r w:rsidRPr="002E2678">
        <w:rPr>
          <w:rFonts w:ascii="Cambria" w:hAnsi="Cambria" w:cs="Arial"/>
        </w:rPr>
        <w:t>Označte, prosím, typy nabízených služeb, které spadají pod vlastníka nebo vedení ubytovacího zařízení, přesahující rámec samotné ubytovací služby:</w:t>
      </w:r>
    </w:p>
    <w:p w14:paraId="0B9FFC6D" w14:textId="77777777" w:rsidR="00F064E6" w:rsidRDefault="00F064E6" w:rsidP="00393FEB">
      <w:pPr>
        <w:rPr>
          <w:rFonts w:ascii="Cambria" w:hAnsi="Cambria" w:cs="Arial"/>
        </w:rPr>
        <w:sectPr w:rsidR="00F064E6" w:rsidSect="00AB034E">
          <w:headerReference w:type="default" r:id="rId13"/>
          <w:pgSz w:w="11905" w:h="16837"/>
          <w:pgMar w:top="989" w:right="1132" w:bottom="851" w:left="1134" w:header="567" w:footer="567" w:gutter="0"/>
          <w:cols w:space="708"/>
          <w:docGrid w:linePitch="360"/>
        </w:sectPr>
      </w:pPr>
    </w:p>
    <w:p w14:paraId="05D728DD" w14:textId="3C06E4DC" w:rsidR="00393FEB" w:rsidRPr="002E2678" w:rsidRDefault="002B3460" w:rsidP="00393FEB">
      <w:pPr>
        <w:tabs>
          <w:tab w:val="left" w:pos="284"/>
        </w:tabs>
        <w:suppressAutoHyphens w:val="0"/>
        <w:ind w:left="284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393FEB" w:rsidRPr="002E2678">
        <w:rPr>
          <w:rFonts w:ascii="Cambria" w:hAnsi="Cambria" w:cs="Arial"/>
        </w:rPr>
        <w:instrText xml:space="preserve"> FORMCHECKBOX </w:instrText>
      </w:r>
      <w:r w:rsidR="00F50E7A">
        <w:rPr>
          <w:rFonts w:ascii="Cambria" w:hAnsi="Cambria" w:cs="Arial"/>
        </w:rPr>
      </w:r>
      <w:r w:rsidR="00F50E7A"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="002C5311">
        <w:rPr>
          <w:rFonts w:ascii="Cambria" w:hAnsi="Cambria" w:cs="Arial"/>
        </w:rPr>
        <w:t xml:space="preserve"> stravovací služby</w:t>
      </w:r>
    </w:p>
    <w:p w14:paraId="2A474F7F" w14:textId="4DD525EE" w:rsidR="00393FEB" w:rsidRPr="002E2678" w:rsidRDefault="002B3460" w:rsidP="00393FEB">
      <w:pPr>
        <w:tabs>
          <w:tab w:val="left" w:pos="284"/>
        </w:tabs>
        <w:suppressAutoHyphens w:val="0"/>
        <w:ind w:left="284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393FEB" w:rsidRPr="002E2678">
        <w:rPr>
          <w:rFonts w:ascii="Cambria" w:hAnsi="Cambria" w:cs="Arial"/>
        </w:rPr>
        <w:instrText xml:space="preserve"> FORMCHECKBOX </w:instrText>
      </w:r>
      <w:r w:rsidR="00F50E7A">
        <w:rPr>
          <w:rFonts w:ascii="Cambria" w:hAnsi="Cambria" w:cs="Arial"/>
        </w:rPr>
      </w:r>
      <w:r w:rsidR="00F50E7A"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="002C5311">
        <w:rPr>
          <w:rFonts w:ascii="Cambria" w:hAnsi="Cambria" w:cs="Arial"/>
        </w:rPr>
        <w:t xml:space="preserve"> zelené plochy</w:t>
      </w:r>
      <w:r w:rsidR="00DD53CF">
        <w:rPr>
          <w:rFonts w:ascii="Cambria" w:hAnsi="Cambria" w:cs="Arial"/>
        </w:rPr>
        <w:t xml:space="preserve"> k dispozici pro hosty</w:t>
      </w:r>
      <w:bookmarkStart w:id="0" w:name="_GoBack"/>
      <w:bookmarkEnd w:id="0"/>
    </w:p>
    <w:p w14:paraId="0CC1913C" w14:textId="1A24C7F8" w:rsidR="00393FEB" w:rsidRPr="002E2678" w:rsidRDefault="002B3460" w:rsidP="00393FEB">
      <w:pPr>
        <w:tabs>
          <w:tab w:val="left" w:pos="284"/>
        </w:tabs>
        <w:suppressAutoHyphens w:val="0"/>
        <w:ind w:left="284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393FEB" w:rsidRPr="002E2678">
        <w:rPr>
          <w:rFonts w:ascii="Cambria" w:hAnsi="Cambria" w:cs="Arial"/>
        </w:rPr>
        <w:instrText xml:space="preserve"> FORMCHECKBOX </w:instrText>
      </w:r>
      <w:r w:rsidR="00F50E7A">
        <w:rPr>
          <w:rFonts w:ascii="Cambria" w:hAnsi="Cambria" w:cs="Arial"/>
        </w:rPr>
      </w:r>
      <w:r w:rsidR="00F50E7A"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="002C5311">
        <w:rPr>
          <w:rFonts w:ascii="Cambria" w:hAnsi="Cambria" w:cs="Arial"/>
        </w:rPr>
        <w:t xml:space="preserve"> rekreační nebo tělovýchovná zařízení</w:t>
      </w:r>
    </w:p>
    <w:p w14:paraId="78ED52F5" w14:textId="444D4181" w:rsidR="00393FEB" w:rsidRPr="002E2678" w:rsidRDefault="002B3460" w:rsidP="00393FEB">
      <w:pPr>
        <w:tabs>
          <w:tab w:val="left" w:pos="284"/>
        </w:tabs>
        <w:suppressAutoHyphens w:val="0"/>
        <w:ind w:left="284"/>
        <w:rPr>
          <w:rFonts w:ascii="Cambria" w:hAnsi="Cambria" w:cs="Arial"/>
        </w:rPr>
      </w:pPr>
      <w:r w:rsidRPr="002E2678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393FEB" w:rsidRPr="002E2678">
        <w:rPr>
          <w:rFonts w:ascii="Cambria" w:hAnsi="Cambria" w:cs="Arial"/>
        </w:rPr>
        <w:instrText xml:space="preserve"> FORMCHECKBOX </w:instrText>
      </w:r>
      <w:r w:rsidR="00F50E7A">
        <w:rPr>
          <w:rFonts w:ascii="Cambria" w:hAnsi="Cambria" w:cs="Arial"/>
        </w:rPr>
      </w:r>
      <w:r w:rsidR="00F50E7A">
        <w:rPr>
          <w:rFonts w:ascii="Cambria" w:hAnsi="Cambria" w:cs="Arial"/>
        </w:rPr>
        <w:fldChar w:fldCharType="separate"/>
      </w:r>
      <w:r w:rsidRPr="002E2678">
        <w:rPr>
          <w:rFonts w:ascii="Cambria" w:hAnsi="Cambria" w:cs="Arial"/>
        </w:rPr>
        <w:fldChar w:fldCharType="end"/>
      </w:r>
      <w:r w:rsidR="002C5311">
        <w:rPr>
          <w:rFonts w:ascii="Cambria" w:hAnsi="Cambria" w:cs="Arial"/>
        </w:rPr>
        <w:t xml:space="preserve"> wellness centrum, přístupné také nerezidentům</w:t>
      </w:r>
    </w:p>
    <w:p w14:paraId="4AE67D24" w14:textId="517F07C4" w:rsidR="00393FEB" w:rsidRPr="002C5311" w:rsidRDefault="00393FEB" w:rsidP="002C5311">
      <w:pPr>
        <w:tabs>
          <w:tab w:val="left" w:pos="284"/>
          <w:tab w:val="left" w:leader="underscore" w:pos="4253"/>
        </w:tabs>
        <w:suppressAutoHyphens w:val="0"/>
        <w:ind w:left="720"/>
        <w:rPr>
          <w:rFonts w:ascii="Cambria" w:hAnsi="Cambria" w:cs="Arial"/>
          <w:i/>
        </w:rPr>
      </w:pPr>
    </w:p>
    <w:p w14:paraId="76BA8036" w14:textId="77777777" w:rsidR="00F064E6" w:rsidRPr="0022011B" w:rsidRDefault="00F064E6" w:rsidP="00C118FA">
      <w:pPr>
        <w:spacing w:before="240"/>
        <w:jc w:val="both"/>
        <w:rPr>
          <w:rFonts w:ascii="Cambria" w:hAnsi="Cambria" w:cs="Arial"/>
        </w:rPr>
      </w:pPr>
      <w:r w:rsidRPr="0022011B">
        <w:rPr>
          <w:rFonts w:ascii="Cambria" w:hAnsi="Cambria" w:cs="Arial"/>
        </w:rPr>
        <w:t xml:space="preserve">Rozsah (pokud se jedná o řetězec, uveďte, kolik poboček pod ekoznačkou bude zahrnuto): </w:t>
      </w:r>
    </w:p>
    <w:p w14:paraId="6BD58BD4" w14:textId="77777777" w:rsidR="00F064E6" w:rsidRPr="0022011B" w:rsidRDefault="00F064E6" w:rsidP="006D2D82">
      <w:pPr>
        <w:tabs>
          <w:tab w:val="left" w:leader="underscore" w:pos="9639"/>
        </w:tabs>
        <w:spacing w:before="60" w:line="360" w:lineRule="auto"/>
        <w:jc w:val="both"/>
        <w:rPr>
          <w:rFonts w:ascii="Cambria" w:hAnsi="Cambria" w:cs="Arial"/>
        </w:rPr>
      </w:pPr>
      <w:r w:rsidRPr="0022011B">
        <w:rPr>
          <w:rFonts w:ascii="Cambria" w:hAnsi="Cambria" w:cs="Arial"/>
        </w:rPr>
        <w:tab/>
      </w:r>
    </w:p>
    <w:p w14:paraId="7A6239BA" w14:textId="77777777" w:rsidR="00F064E6" w:rsidRPr="0022011B" w:rsidRDefault="00F064E6" w:rsidP="006D2D82">
      <w:pPr>
        <w:spacing w:before="240"/>
        <w:jc w:val="both"/>
        <w:rPr>
          <w:rFonts w:ascii="Cambria" w:hAnsi="Cambria" w:cs="Arial"/>
        </w:rPr>
      </w:pPr>
      <w:r w:rsidRPr="0022011B">
        <w:rPr>
          <w:rFonts w:ascii="Cambria" w:hAnsi="Cambria" w:cs="Arial"/>
        </w:rPr>
        <w:t xml:space="preserve">Popište, prosím, jakoukoliv speciální službu nebo aktivitu, kterou poskytujete mimo služby výše zmíněné: </w:t>
      </w:r>
    </w:p>
    <w:p w14:paraId="254D7C33" w14:textId="77777777" w:rsidR="00F064E6" w:rsidRPr="0022011B" w:rsidRDefault="0077014C" w:rsidP="006D2D82">
      <w:pPr>
        <w:tabs>
          <w:tab w:val="left" w:leader="underscore" w:pos="9639"/>
        </w:tabs>
        <w:spacing w:before="60" w:after="240" w:line="360" w:lineRule="auto"/>
        <w:jc w:val="both"/>
        <w:rPr>
          <w:rFonts w:ascii="Cambria" w:hAnsi="Cambria" w:cs="Arial"/>
        </w:rPr>
      </w:pPr>
      <w:r w:rsidRPr="0022011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F064E6" w:rsidRPr="0022011B">
        <w:rPr>
          <w:rFonts w:ascii="Cambria" w:hAnsi="Cambria" w:cs="Arial"/>
        </w:rPr>
        <w:tab/>
      </w:r>
    </w:p>
    <w:p w14:paraId="28A26C19" w14:textId="77777777" w:rsidR="00F064E6" w:rsidRPr="0022011B" w:rsidRDefault="00F064E6" w:rsidP="00F064E6">
      <w:pPr>
        <w:tabs>
          <w:tab w:val="left" w:leader="underscore" w:pos="9639"/>
        </w:tabs>
        <w:spacing w:before="60" w:line="360" w:lineRule="auto"/>
        <w:jc w:val="both"/>
        <w:rPr>
          <w:rFonts w:ascii="Cambria" w:hAnsi="Cambria" w:cs="Arial"/>
        </w:rPr>
      </w:pPr>
      <w:r w:rsidRPr="0022011B">
        <w:rPr>
          <w:rFonts w:ascii="Cambria" w:hAnsi="Cambria" w:cs="Arial"/>
        </w:rPr>
        <w:t xml:space="preserve">Hrubý odhad počtu noclehů v přihlašovaném zařízení za rok:* </w:t>
      </w:r>
      <w:r w:rsidRPr="0022011B">
        <w:rPr>
          <w:rFonts w:ascii="Cambria" w:hAnsi="Cambria" w:cs="Arial"/>
        </w:rPr>
        <w:tab/>
      </w:r>
    </w:p>
    <w:p w14:paraId="7A19BE11" w14:textId="77777777" w:rsidR="00F064E6" w:rsidRPr="00CF37B7" w:rsidRDefault="00F064E6" w:rsidP="006D2D82">
      <w:pPr>
        <w:spacing w:line="360" w:lineRule="auto"/>
        <w:jc w:val="both"/>
        <w:rPr>
          <w:rFonts w:ascii="Cambria" w:hAnsi="Cambria" w:cs="Arial"/>
          <w:i/>
        </w:rPr>
      </w:pPr>
      <w:r w:rsidRPr="00CF37B7">
        <w:rPr>
          <w:rFonts w:ascii="Cambria" w:hAnsi="Cambria" w:cs="Arial"/>
          <w:i/>
        </w:rPr>
        <w:t>*) nepovinný údaj</w:t>
      </w:r>
    </w:p>
    <w:p w14:paraId="489D7ADA" w14:textId="77777777" w:rsidR="00F064E6" w:rsidRPr="0022011B" w:rsidRDefault="00F064E6" w:rsidP="00F064E6">
      <w:pPr>
        <w:tabs>
          <w:tab w:val="left" w:leader="underscore" w:pos="9639"/>
        </w:tabs>
        <w:spacing w:before="60" w:line="360" w:lineRule="auto"/>
        <w:jc w:val="both"/>
        <w:rPr>
          <w:rFonts w:ascii="Cambria" w:hAnsi="Cambria" w:cs="Arial"/>
        </w:rPr>
      </w:pPr>
      <w:r w:rsidRPr="0022011B">
        <w:rPr>
          <w:rFonts w:ascii="Cambria" w:hAnsi="Cambria" w:cs="Arial"/>
        </w:rPr>
        <w:t>Hrubý odhad ročního zisku bez DPH za prodané noclehy v Kč</w:t>
      </w:r>
      <w:r w:rsidRPr="0022011B">
        <w:rPr>
          <w:rFonts w:ascii="Cambria" w:hAnsi="Cambria" w:cs="Arial"/>
          <w:vertAlign w:val="superscript"/>
        </w:rPr>
        <w:t>*)</w:t>
      </w:r>
      <w:r w:rsidRPr="0022011B">
        <w:rPr>
          <w:rFonts w:ascii="Cambria" w:hAnsi="Cambria" w:cs="Arial"/>
        </w:rPr>
        <w:t xml:space="preserve">: </w:t>
      </w:r>
      <w:r w:rsidRPr="0022011B">
        <w:rPr>
          <w:rFonts w:ascii="Cambria" w:hAnsi="Cambria" w:cs="Arial"/>
        </w:rPr>
        <w:tab/>
      </w:r>
    </w:p>
    <w:p w14:paraId="07A2163D" w14:textId="0473F6BC" w:rsidR="00DD53CF" w:rsidRDefault="00F064E6" w:rsidP="002C5311">
      <w:pPr>
        <w:jc w:val="both"/>
        <w:rPr>
          <w:rFonts w:ascii="Cambria" w:hAnsi="Cambria" w:cs="Arial"/>
          <w:i/>
        </w:rPr>
      </w:pPr>
      <w:r w:rsidRPr="00CF37B7">
        <w:rPr>
          <w:rFonts w:ascii="Cambria" w:hAnsi="Cambria" w:cs="Arial"/>
          <w:i/>
        </w:rPr>
        <w:t>*) nepovinný údaj</w:t>
      </w:r>
    </w:p>
    <w:p w14:paraId="2CC7B4E8" w14:textId="3BC782CA" w:rsidR="00EB3059" w:rsidRPr="002C5311" w:rsidRDefault="00DD53CF" w:rsidP="00DD53CF">
      <w:pPr>
        <w:suppressAutoHyphens w:val="0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br w:type="page"/>
      </w:r>
    </w:p>
    <w:p w14:paraId="36900E8A" w14:textId="77777777" w:rsidR="00C10742" w:rsidRPr="006D2D82" w:rsidRDefault="00C10742" w:rsidP="006D2D82">
      <w:pPr>
        <w:pStyle w:val="Nadpis2"/>
        <w:spacing w:before="120" w:after="240"/>
        <w:jc w:val="both"/>
        <w:rPr>
          <w:rFonts w:ascii="Cambria" w:hAnsi="Cambria" w:cs="Arial"/>
          <w:szCs w:val="24"/>
          <w:u w:val="single"/>
        </w:rPr>
      </w:pPr>
      <w:r w:rsidRPr="00E623BB">
        <w:rPr>
          <w:rFonts w:ascii="Cambria" w:hAnsi="Cambria" w:cs="Arial"/>
          <w:szCs w:val="24"/>
          <w:u w:val="single"/>
        </w:rPr>
        <w:lastRenderedPageBreak/>
        <w:t>Závazky žadatele</w:t>
      </w:r>
    </w:p>
    <w:p w14:paraId="4F8AA6E3" w14:textId="77777777" w:rsidR="009B291F" w:rsidRPr="00BE6F74" w:rsidRDefault="009B291F" w:rsidP="009B291F">
      <w:p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>Jako žadatel (statutární zástupce žadatele) o poskytnutí práva k užívání ochranné známky Ekologicky šetrný výrobek</w:t>
      </w:r>
      <w:r>
        <w:rPr>
          <w:rFonts w:ascii="Cambria" w:hAnsi="Cambria" w:cs="Arial"/>
        </w:rPr>
        <w:t xml:space="preserve">/Ekoznačky EU </w:t>
      </w:r>
      <w:r w:rsidRPr="00BE6F74">
        <w:rPr>
          <w:rFonts w:ascii="Cambria" w:hAnsi="Cambria" w:cs="Arial"/>
        </w:rPr>
        <w:t>tímto prohlašuji, že jsem se seznámil s podmínkami Národního programu označování ekologicky šetrných výrobků a služeb a že:</w:t>
      </w:r>
    </w:p>
    <w:p w14:paraId="15313BBE" w14:textId="77777777" w:rsidR="009B291F" w:rsidRPr="00BE6F74" w:rsidRDefault="009B291F" w:rsidP="009B291F">
      <w:pPr>
        <w:numPr>
          <w:ilvl w:val="0"/>
          <w:numId w:val="2"/>
        </w:num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>Předložím dokumentaci prokazující splnění požad</w:t>
      </w:r>
      <w:r>
        <w:rPr>
          <w:rFonts w:ascii="Cambria" w:hAnsi="Cambria" w:cs="Arial"/>
        </w:rPr>
        <w:t>avků a kritérií stanovených pro </w:t>
      </w:r>
      <w:r w:rsidRPr="00BE6F74">
        <w:rPr>
          <w:rFonts w:ascii="Cambria" w:hAnsi="Cambria" w:cs="Arial"/>
        </w:rPr>
        <w:t>příslušnou produktovou kategorii technickou směrnicí MŽP</w:t>
      </w:r>
      <w:r>
        <w:rPr>
          <w:rFonts w:ascii="Cambria" w:hAnsi="Cambria" w:cs="Arial"/>
        </w:rPr>
        <w:t>/Rozhodnutím Komise EU</w:t>
      </w:r>
      <w:r w:rsidRPr="00BE6F74">
        <w:rPr>
          <w:rFonts w:ascii="Cambria" w:hAnsi="Cambria" w:cs="Arial"/>
        </w:rPr>
        <w:t xml:space="preserve">. </w:t>
      </w:r>
      <w:r>
        <w:rPr>
          <w:rFonts w:ascii="Cambria" w:hAnsi="Cambria" w:cs="Arial"/>
        </w:rPr>
        <w:t xml:space="preserve">Dle potřeby poskytnu doplňující informace a nezbytnou součinnost certifikačnímu orgánu. </w:t>
      </w:r>
      <w:r w:rsidRPr="00BE6F74">
        <w:rPr>
          <w:rFonts w:ascii="Cambria" w:hAnsi="Cambria" w:cs="Arial"/>
        </w:rPr>
        <w:t>Dokumentace musí být přehledně uspořádána a seřazena tak, a</w:t>
      </w:r>
      <w:r>
        <w:rPr>
          <w:rFonts w:ascii="Cambria" w:hAnsi="Cambria" w:cs="Arial"/>
        </w:rPr>
        <w:t>by</w:t>
      </w:r>
      <w:r w:rsidRPr="00BE6F74">
        <w:rPr>
          <w:rFonts w:ascii="Cambria" w:hAnsi="Cambria" w:cs="Arial"/>
        </w:rPr>
        <w:t xml:space="preserve"> odpovídal</w:t>
      </w:r>
      <w:r>
        <w:rPr>
          <w:rFonts w:ascii="Cambria" w:hAnsi="Cambria" w:cs="Arial"/>
        </w:rPr>
        <w:t>a pořadí kritérií uvedených v </w:t>
      </w:r>
      <w:r w:rsidRPr="00BE6F74">
        <w:rPr>
          <w:rFonts w:ascii="Cambria" w:hAnsi="Cambria" w:cs="Arial"/>
        </w:rPr>
        <w:t>technické směrnici MŽP</w:t>
      </w:r>
      <w:r>
        <w:rPr>
          <w:rFonts w:ascii="Cambria" w:hAnsi="Cambria" w:cs="Arial"/>
        </w:rPr>
        <w:t>/Rozhodnutí Komise EU</w:t>
      </w:r>
      <w:r w:rsidRPr="00BE6F74">
        <w:rPr>
          <w:rFonts w:ascii="Cambria" w:hAnsi="Cambria" w:cs="Arial"/>
        </w:rPr>
        <w:t>.</w:t>
      </w:r>
    </w:p>
    <w:p w14:paraId="1CCDA35E" w14:textId="77777777" w:rsidR="009B291F" w:rsidRPr="00BE6F74" w:rsidRDefault="009B291F" w:rsidP="009B291F">
      <w:pPr>
        <w:numPr>
          <w:ilvl w:val="0"/>
          <w:numId w:val="2"/>
        </w:num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Potvrzuji, že výrobek splňuje </w:t>
      </w:r>
      <w:r>
        <w:rPr>
          <w:rFonts w:ascii="Cambria" w:hAnsi="Cambria" w:cs="Arial"/>
        </w:rPr>
        <w:t xml:space="preserve">environmentální </w:t>
      </w:r>
      <w:r w:rsidRPr="00BE6F74">
        <w:rPr>
          <w:rFonts w:ascii="Cambria" w:hAnsi="Cambria" w:cs="Arial"/>
        </w:rPr>
        <w:t>kritéria pro poskytnutí práva k užívání ochranné známky Ekologicky šetrn</w:t>
      </w:r>
      <w:r w:rsidR="00731248">
        <w:rPr>
          <w:rFonts w:ascii="Cambria" w:hAnsi="Cambria" w:cs="Arial"/>
        </w:rPr>
        <w:t>á</w:t>
      </w:r>
      <w:r w:rsidRPr="00BE6F74">
        <w:rPr>
          <w:rFonts w:ascii="Cambria" w:hAnsi="Cambria" w:cs="Arial"/>
        </w:rPr>
        <w:t xml:space="preserve"> </w:t>
      </w:r>
      <w:r w:rsidR="00731248">
        <w:rPr>
          <w:rFonts w:ascii="Cambria" w:hAnsi="Cambria" w:cs="Arial"/>
        </w:rPr>
        <w:t>služba</w:t>
      </w:r>
      <w:r>
        <w:rPr>
          <w:rFonts w:ascii="Cambria" w:hAnsi="Cambria" w:cs="Arial"/>
        </w:rPr>
        <w:t>/Ekoznačky EU</w:t>
      </w:r>
      <w:r w:rsidRPr="00BE6F74">
        <w:rPr>
          <w:rFonts w:ascii="Cambria" w:hAnsi="Cambria" w:cs="Arial"/>
        </w:rPr>
        <w:t xml:space="preserve">, a zavazuji se k tomu, že </w:t>
      </w:r>
      <w:r>
        <w:rPr>
          <w:rFonts w:ascii="Cambria" w:hAnsi="Cambria" w:cs="Arial"/>
        </w:rPr>
        <w:t>bez zbytečného odkladu</w:t>
      </w:r>
      <w:r w:rsidRPr="00BE6F74">
        <w:rPr>
          <w:rFonts w:ascii="Cambria" w:hAnsi="Cambria" w:cs="Arial"/>
        </w:rPr>
        <w:t xml:space="preserve"> ohlásím</w:t>
      </w:r>
      <w:r>
        <w:rPr>
          <w:rFonts w:ascii="Cambria" w:hAnsi="Cambria" w:cs="Arial"/>
        </w:rPr>
        <w:t xml:space="preserve"> certifikačnímu orgánu</w:t>
      </w:r>
      <w:r w:rsidRPr="00BE6F74">
        <w:rPr>
          <w:rFonts w:ascii="Cambria" w:hAnsi="Cambria" w:cs="Arial"/>
        </w:rPr>
        <w:t>, jako výkonnému orgánu Národního programu označování ekologicky šetrných výrobků a služeb, jakékoliv závažné změny týkající se plnění environmentálních kritérií nebo výrobních postupů.</w:t>
      </w:r>
    </w:p>
    <w:p w14:paraId="18012198" w14:textId="77777777" w:rsidR="009B291F" w:rsidRPr="00BE6F74" w:rsidRDefault="009B291F" w:rsidP="009B291F">
      <w:pPr>
        <w:numPr>
          <w:ilvl w:val="0"/>
          <w:numId w:val="2"/>
        </w:num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Souhlasím a přijímám standardní formu smlouvy o používání ekoznačky a smluvní postupy (práva a povinnosti) navržené </w:t>
      </w:r>
      <w:r>
        <w:rPr>
          <w:rFonts w:ascii="Cambria" w:hAnsi="Cambria" w:cs="Arial"/>
        </w:rPr>
        <w:t>certifikačním orgánem</w:t>
      </w:r>
      <w:r w:rsidRPr="00BE6F74">
        <w:rPr>
          <w:rFonts w:ascii="Cambria" w:hAnsi="Cambria" w:cs="Arial"/>
        </w:rPr>
        <w:t xml:space="preserve"> a beru na vědomí podmínky dohody platné po dobu trvání smlouvy.</w:t>
      </w:r>
    </w:p>
    <w:p w14:paraId="7E7292E4" w14:textId="77777777" w:rsidR="009B291F" w:rsidRPr="00BE6F74" w:rsidRDefault="009B291F" w:rsidP="009B291F">
      <w:pPr>
        <w:numPr>
          <w:ilvl w:val="0"/>
          <w:numId w:val="2"/>
        </w:num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Zavazuji se k poskytnutí pravdivých informací </w:t>
      </w:r>
      <w:r>
        <w:rPr>
          <w:rFonts w:ascii="Cambria" w:hAnsi="Cambria" w:cs="Arial"/>
        </w:rPr>
        <w:t>certifikačnímu orgánu</w:t>
      </w:r>
      <w:r w:rsidRPr="00BE6F74">
        <w:rPr>
          <w:rFonts w:ascii="Cambria" w:hAnsi="Cambria" w:cs="Arial"/>
        </w:rPr>
        <w:t>, na jejichž základě se vypočte a hradí registrační poplatek za užívání ochranné známky Ekologicky šetrn</w:t>
      </w:r>
      <w:r w:rsidR="00731248">
        <w:rPr>
          <w:rFonts w:ascii="Cambria" w:hAnsi="Cambria" w:cs="Arial"/>
        </w:rPr>
        <w:t>á</w:t>
      </w:r>
      <w:r w:rsidRPr="00BE6F74">
        <w:rPr>
          <w:rFonts w:ascii="Cambria" w:hAnsi="Cambria" w:cs="Arial"/>
        </w:rPr>
        <w:t xml:space="preserve"> </w:t>
      </w:r>
      <w:r w:rsidR="00731248">
        <w:rPr>
          <w:rFonts w:ascii="Cambria" w:hAnsi="Cambria" w:cs="Arial"/>
        </w:rPr>
        <w:t>služba</w:t>
      </w:r>
      <w:r>
        <w:rPr>
          <w:rFonts w:ascii="Cambria" w:hAnsi="Cambria" w:cs="Arial"/>
        </w:rPr>
        <w:t>/Ekoznačky EU</w:t>
      </w:r>
      <w:r w:rsidRPr="00BE6F74">
        <w:rPr>
          <w:rFonts w:ascii="Cambria" w:hAnsi="Cambria" w:cs="Arial"/>
        </w:rPr>
        <w:t>. Současně se zavazuji k úhradě tohoto poplatku dle Pravidel o realizaci národního programu označování ekologicky šetrných výrobků a služeb a příslušných směr</w:t>
      </w:r>
      <w:r>
        <w:rPr>
          <w:rFonts w:ascii="Cambria" w:hAnsi="Cambria" w:cs="Arial"/>
        </w:rPr>
        <w:t>nic certifikačního orgánu</w:t>
      </w:r>
      <w:r w:rsidRPr="00BE6F74">
        <w:rPr>
          <w:rFonts w:ascii="Cambria" w:hAnsi="Cambria" w:cs="Arial"/>
        </w:rPr>
        <w:t xml:space="preserve">. </w:t>
      </w:r>
    </w:p>
    <w:p w14:paraId="0C7A2A65" w14:textId="77777777" w:rsidR="009B291F" w:rsidRPr="00BE6F74" w:rsidRDefault="009B291F" w:rsidP="009B291F">
      <w:pPr>
        <w:numPr>
          <w:ilvl w:val="0"/>
          <w:numId w:val="2"/>
        </w:numPr>
        <w:spacing w:before="24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Umožním certifikačnímu orgánu nebo jemu</w:t>
      </w:r>
      <w:r w:rsidRPr="00BE6F74">
        <w:rPr>
          <w:rFonts w:ascii="Cambria" w:hAnsi="Cambria" w:cs="Arial"/>
        </w:rPr>
        <w:t xml:space="preserve"> zmocněnému zástupci provést kontrolu, zda jsou plněny podmínky stanovené příslušnou technickou směrnicí MŽP</w:t>
      </w:r>
      <w:r>
        <w:rPr>
          <w:rFonts w:ascii="Cambria" w:hAnsi="Cambria" w:cs="Arial"/>
        </w:rPr>
        <w:t>/Rozhodnutím Komise EU</w:t>
      </w:r>
      <w:r w:rsidRPr="00BE6F74">
        <w:rPr>
          <w:rFonts w:ascii="Cambria" w:hAnsi="Cambria" w:cs="Arial"/>
        </w:rPr>
        <w:t>, a při této kontrole budu poskytovat účelnou součinnost.</w:t>
      </w:r>
    </w:p>
    <w:p w14:paraId="45B91804" w14:textId="77777777" w:rsidR="009B291F" w:rsidRPr="00BE6F74" w:rsidRDefault="009B291F" w:rsidP="009B291F">
      <w:pPr>
        <w:numPr>
          <w:ilvl w:val="0"/>
          <w:numId w:val="2"/>
        </w:num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>Přebírám zodpovědnost za správné a řádné užívání ochranné známky Ekologicky šetrn</w:t>
      </w:r>
      <w:r w:rsidR="00731248">
        <w:rPr>
          <w:rFonts w:ascii="Cambria" w:hAnsi="Cambria" w:cs="Arial"/>
        </w:rPr>
        <w:t>á</w:t>
      </w:r>
      <w:r w:rsidRPr="00BE6F74">
        <w:rPr>
          <w:rFonts w:ascii="Cambria" w:hAnsi="Cambria" w:cs="Arial"/>
        </w:rPr>
        <w:t xml:space="preserve"> </w:t>
      </w:r>
      <w:r w:rsidR="00731248">
        <w:rPr>
          <w:rFonts w:ascii="Cambria" w:hAnsi="Cambria" w:cs="Arial"/>
        </w:rPr>
        <w:t>služba</w:t>
      </w:r>
      <w:r>
        <w:rPr>
          <w:rFonts w:ascii="Cambria" w:hAnsi="Cambria" w:cs="Arial"/>
        </w:rPr>
        <w:t>/Ekoznačky EU</w:t>
      </w:r>
      <w:r w:rsidRPr="00BE6F74">
        <w:rPr>
          <w:rFonts w:ascii="Cambria" w:hAnsi="Cambria" w:cs="Arial"/>
        </w:rPr>
        <w:t>.</w:t>
      </w:r>
    </w:p>
    <w:p w14:paraId="68DB3B8D" w14:textId="77777777" w:rsidR="005B5550" w:rsidRPr="00E623BB" w:rsidRDefault="005B5550" w:rsidP="006D2D82">
      <w:pPr>
        <w:pStyle w:val="Nadpis7"/>
        <w:spacing w:before="240" w:after="240"/>
        <w:rPr>
          <w:rFonts w:ascii="Cambria" w:hAnsi="Cambria"/>
          <w:b w:val="0"/>
        </w:rPr>
      </w:pPr>
      <w:r w:rsidRPr="00E623BB">
        <w:rPr>
          <w:rFonts w:ascii="Cambria" w:hAnsi="Cambria" w:cs="Arial"/>
        </w:rPr>
        <w:t xml:space="preserve">Závazky </w:t>
      </w:r>
      <w:r w:rsidR="00EB3059">
        <w:rPr>
          <w:rFonts w:ascii="Cambria" w:hAnsi="Cambria" w:cs="Arial"/>
        </w:rPr>
        <w:t>certifikačního orgánu</w:t>
      </w:r>
      <w:r w:rsidRPr="00E623BB">
        <w:rPr>
          <w:rFonts w:ascii="Cambria" w:hAnsi="Cambria" w:cs="Arial"/>
        </w:rPr>
        <w:t xml:space="preserve"> </w:t>
      </w:r>
    </w:p>
    <w:p w14:paraId="3D8871DB" w14:textId="77777777" w:rsidR="00372C0E" w:rsidRPr="00E623BB" w:rsidRDefault="00EB3059" w:rsidP="006D2D82">
      <w:pPr>
        <w:numPr>
          <w:ilvl w:val="0"/>
          <w:numId w:val="3"/>
        </w:numPr>
        <w:spacing w:after="24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Certifikační orgán</w:t>
      </w:r>
      <w:r w:rsidR="005B5550" w:rsidRPr="00E623BB">
        <w:rPr>
          <w:rFonts w:ascii="Cambria" w:hAnsi="Cambria" w:cs="Arial"/>
        </w:rPr>
        <w:t xml:space="preserve"> se přijetím žádosti zavazuje, že informace, které jsou obsaženy v této žádosti nebo jejích přílohách, využije výhradně jen ke zpracování posudku (souhrnné zprávy) o splnění podmínek pro poskytnutí práva k užívání ochranné známky Ekologicky </w:t>
      </w:r>
      <w:r w:rsidR="00372C0E" w:rsidRPr="00E623BB">
        <w:rPr>
          <w:rFonts w:ascii="Cambria" w:hAnsi="Cambria" w:cs="Arial"/>
        </w:rPr>
        <w:t>šetrn</w:t>
      </w:r>
      <w:r w:rsidR="00731248">
        <w:rPr>
          <w:rFonts w:ascii="Cambria" w:hAnsi="Cambria" w:cs="Arial"/>
        </w:rPr>
        <w:t>é</w:t>
      </w:r>
      <w:r w:rsidR="00372C0E" w:rsidRPr="00E623BB">
        <w:rPr>
          <w:rFonts w:ascii="Cambria" w:hAnsi="Cambria" w:cs="Arial"/>
        </w:rPr>
        <w:t xml:space="preserve"> služb</w:t>
      </w:r>
      <w:r w:rsidR="009B291F">
        <w:rPr>
          <w:rFonts w:ascii="Cambria" w:hAnsi="Cambria" w:cs="Arial"/>
        </w:rPr>
        <w:t>y/Ekoznačky EU</w:t>
      </w:r>
      <w:r w:rsidR="005B5550" w:rsidRPr="00E623BB">
        <w:rPr>
          <w:rFonts w:ascii="Cambria" w:hAnsi="Cambria" w:cs="Arial"/>
        </w:rPr>
        <w:t xml:space="preserve"> a neposkytne je žádné třetí osobě. Pokud nedojde k uzavření licenční smlouvy, sdělí důvody výhradně žadateli.</w:t>
      </w:r>
    </w:p>
    <w:p w14:paraId="3684AC09" w14:textId="77777777" w:rsidR="00731248" w:rsidRDefault="00EB3059" w:rsidP="006D2D82">
      <w:pPr>
        <w:numPr>
          <w:ilvl w:val="0"/>
          <w:numId w:val="3"/>
        </w:numPr>
        <w:spacing w:after="24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Certifikační orgán</w:t>
      </w:r>
      <w:r w:rsidR="005B5550" w:rsidRPr="00E623BB">
        <w:rPr>
          <w:rFonts w:ascii="Cambria" w:hAnsi="Cambria" w:cs="Arial"/>
        </w:rPr>
        <w:t xml:space="preserve"> potvrdí přijetí žádosti e-mailem na adresu kontaktní osoby</w:t>
      </w:r>
      <w:r w:rsidR="00CF37B7">
        <w:rPr>
          <w:rFonts w:ascii="Cambria" w:hAnsi="Cambria" w:cs="Arial"/>
        </w:rPr>
        <w:t xml:space="preserve"> uvedené v žádosti</w:t>
      </w:r>
      <w:r w:rsidR="005B5550" w:rsidRPr="00E623BB">
        <w:rPr>
          <w:rFonts w:ascii="Cambria" w:hAnsi="Cambria" w:cs="Arial"/>
        </w:rPr>
        <w:t>.</w:t>
      </w:r>
    </w:p>
    <w:p w14:paraId="1AC8A811" w14:textId="77777777" w:rsidR="00731248" w:rsidRDefault="00731248" w:rsidP="00731248">
      <w:r>
        <w:br w:type="page"/>
      </w:r>
    </w:p>
    <w:p w14:paraId="1EE46301" w14:textId="77777777" w:rsidR="00731248" w:rsidRPr="00BD053E" w:rsidRDefault="00731248" w:rsidP="00731248">
      <w:pPr>
        <w:pStyle w:val="Nadpis7"/>
        <w:rPr>
          <w:rFonts w:ascii="Cambria" w:hAnsi="Cambria"/>
          <w:b w:val="0"/>
          <w:bCs w:val="0"/>
        </w:rPr>
      </w:pPr>
      <w:r w:rsidRPr="00BE6F74">
        <w:rPr>
          <w:rFonts w:ascii="Cambria" w:hAnsi="Cambria"/>
        </w:rPr>
        <w:lastRenderedPageBreak/>
        <w:t>Přílohy k žádosti</w:t>
      </w:r>
    </w:p>
    <w:p w14:paraId="3AB6D423" w14:textId="77777777" w:rsidR="00731248" w:rsidRPr="00745E66" w:rsidRDefault="00731248" w:rsidP="00731248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>Žádost je považována za kompletní, pokud jsou doručeny také d</w:t>
      </w:r>
      <w:r w:rsidRPr="00BE6F74">
        <w:rPr>
          <w:rFonts w:ascii="Cambria" w:hAnsi="Cambria" w:cs="Arial"/>
          <w:sz w:val="24"/>
        </w:rPr>
        <w:t>oklady (protokoly, osvědčení, certifikáty, čestná prohlášení) o splnění environmentálních požadavků příslušné technické směrnice MŽP</w:t>
      </w:r>
      <w:r>
        <w:rPr>
          <w:rFonts w:ascii="Cambria" w:hAnsi="Cambria" w:cs="Arial"/>
          <w:sz w:val="24"/>
        </w:rPr>
        <w:t>/Rozhodnutí Komise EU</w:t>
      </w:r>
      <w:r w:rsidRPr="00BE6F74">
        <w:rPr>
          <w:rFonts w:ascii="Cambria" w:hAnsi="Cambria" w:cs="Arial"/>
          <w:sz w:val="24"/>
        </w:rPr>
        <w:t xml:space="preserve">. Přílohy </w:t>
      </w:r>
      <w:r>
        <w:rPr>
          <w:rFonts w:ascii="Cambria" w:hAnsi="Cambria" w:cs="Arial"/>
          <w:sz w:val="24"/>
        </w:rPr>
        <w:t>by měly být seřazeny a označeny dle</w:t>
      </w:r>
      <w:r w:rsidRPr="00BE6F74">
        <w:rPr>
          <w:rFonts w:ascii="Cambria" w:hAnsi="Cambria" w:cs="Arial"/>
          <w:sz w:val="24"/>
        </w:rPr>
        <w:t xml:space="preserve"> příslušných kritérií.</w:t>
      </w:r>
    </w:p>
    <w:p w14:paraId="12F51417" w14:textId="77777777" w:rsidR="00731248" w:rsidRPr="00CF3AE2" w:rsidRDefault="00731248" w:rsidP="00731248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</w:p>
    <w:p w14:paraId="5F1073DF" w14:textId="77777777" w:rsidR="00731248" w:rsidRPr="00BE6F74" w:rsidRDefault="00731248" w:rsidP="00731248">
      <w:pPr>
        <w:pStyle w:val="Standardnte"/>
        <w:spacing w:before="240"/>
        <w:jc w:val="both"/>
        <w:rPr>
          <w:rFonts w:ascii="Cambria" w:hAnsi="Cambria" w:cs="Arial"/>
          <w:b/>
          <w:sz w:val="24"/>
          <w:u w:val="single"/>
        </w:rPr>
      </w:pPr>
      <w:r w:rsidRPr="00BE6F74">
        <w:rPr>
          <w:rFonts w:ascii="Cambria" w:hAnsi="Cambria" w:cs="Arial"/>
          <w:b/>
          <w:sz w:val="24"/>
          <w:u w:val="single"/>
        </w:rPr>
        <w:t>Ostatní</w:t>
      </w:r>
    </w:p>
    <w:p w14:paraId="153A10B9" w14:textId="77777777" w:rsidR="00731248" w:rsidRDefault="00731248" w:rsidP="00731248">
      <w:pPr>
        <w:pStyle w:val="Standardnte"/>
        <w:tabs>
          <w:tab w:val="left" w:pos="5245"/>
        </w:tabs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Žádost bude registrována pouze v případě, když bude doručena na adresu CENIA, české informační agentury životního prostředí, na adresu Vršovická 1442/65, 100 10 Praha 10, pouze ve verzi s platným podpisem. </w:t>
      </w:r>
    </w:p>
    <w:p w14:paraId="6FA05375" w14:textId="77777777" w:rsidR="00731248" w:rsidRDefault="00731248" w:rsidP="00731248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V případě, že žadatel disponuje elektronickým podpisem, je možné žádost akceptovat v elektronické verzi. </w:t>
      </w:r>
    </w:p>
    <w:p w14:paraId="74AEAFEE" w14:textId="77777777" w:rsidR="00731248" w:rsidRDefault="00731248" w:rsidP="00731248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>Ostatní dokumentaci prokazující splnění kritérií je možné zaslat v elektronické podobě.</w:t>
      </w:r>
      <w:r w:rsidRPr="00BE6F74">
        <w:rPr>
          <w:rFonts w:ascii="Cambria" w:hAnsi="Cambria" w:cs="Arial"/>
          <w:sz w:val="24"/>
        </w:rPr>
        <w:t xml:space="preserve"> </w:t>
      </w:r>
    </w:p>
    <w:p w14:paraId="6CA0242F" w14:textId="77777777" w:rsidR="00731248" w:rsidRDefault="00731248" w:rsidP="00731248">
      <w:pPr>
        <w:rPr>
          <w:rFonts w:ascii="Cambria" w:hAnsi="Cambria"/>
        </w:rPr>
      </w:pPr>
    </w:p>
    <w:p w14:paraId="56992079" w14:textId="77777777" w:rsidR="00731248" w:rsidRDefault="00731248" w:rsidP="00731248">
      <w:pPr>
        <w:rPr>
          <w:rFonts w:ascii="Cambria" w:hAnsi="Cambria"/>
        </w:rPr>
      </w:pPr>
    </w:p>
    <w:p w14:paraId="4B7FB678" w14:textId="77777777" w:rsidR="00731248" w:rsidRDefault="00731248" w:rsidP="00731248">
      <w:pPr>
        <w:rPr>
          <w:rFonts w:ascii="Cambria" w:hAnsi="Cambria"/>
        </w:rPr>
      </w:pPr>
    </w:p>
    <w:p w14:paraId="7D8804BD" w14:textId="77777777" w:rsidR="00731248" w:rsidRDefault="00731248" w:rsidP="00731248">
      <w:pPr>
        <w:rPr>
          <w:rFonts w:ascii="Cambria" w:hAnsi="Cambria"/>
        </w:rPr>
      </w:pPr>
    </w:p>
    <w:p w14:paraId="662ABD1F" w14:textId="77777777" w:rsidR="00731248" w:rsidRDefault="00731248" w:rsidP="00731248">
      <w:pPr>
        <w:rPr>
          <w:rFonts w:ascii="Cambria" w:hAnsi="Cambria"/>
        </w:rPr>
      </w:pPr>
    </w:p>
    <w:p w14:paraId="10A62ED9" w14:textId="77777777" w:rsidR="00731248" w:rsidRPr="00BE6F74" w:rsidRDefault="00731248" w:rsidP="00731248">
      <w:pPr>
        <w:tabs>
          <w:tab w:val="left" w:leader="dot" w:pos="2126"/>
          <w:tab w:val="left" w:leader="dot" w:pos="4111"/>
          <w:tab w:val="left" w:pos="5954"/>
          <w:tab w:val="left" w:leader="dot" w:pos="9639"/>
        </w:tabs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V </w:t>
      </w:r>
      <w:r w:rsidRPr="00BE6F74">
        <w:rPr>
          <w:rFonts w:ascii="Cambria" w:hAnsi="Cambria" w:cs="Arial"/>
        </w:rPr>
        <w:tab/>
        <w:t xml:space="preserve"> dne </w:t>
      </w:r>
      <w:r w:rsidRPr="00BE6F74"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tab/>
      </w:r>
    </w:p>
    <w:p w14:paraId="525FF37A" w14:textId="77777777" w:rsidR="00731248" w:rsidRPr="00BE6F74" w:rsidRDefault="00731248" w:rsidP="00731248">
      <w:pPr>
        <w:ind w:left="5664" w:firstLine="708"/>
        <w:jc w:val="both"/>
        <w:rPr>
          <w:rFonts w:ascii="Cambria" w:hAnsi="Cambria"/>
        </w:rPr>
      </w:pPr>
      <w:r w:rsidRPr="00BE6F74">
        <w:rPr>
          <w:rFonts w:ascii="Cambria" w:hAnsi="Cambria" w:cs="Arial"/>
        </w:rPr>
        <w:t xml:space="preserve">Podpis žadatele a razítko </w:t>
      </w:r>
    </w:p>
    <w:p w14:paraId="460C7573" w14:textId="77777777" w:rsidR="00731248" w:rsidRPr="00BE6F74" w:rsidRDefault="00731248" w:rsidP="00731248">
      <w:pPr>
        <w:rPr>
          <w:rFonts w:ascii="Cambria" w:hAnsi="Cambria"/>
        </w:rPr>
      </w:pPr>
    </w:p>
    <w:p w14:paraId="6702865B" w14:textId="77777777" w:rsidR="009A7675" w:rsidRPr="00E623BB" w:rsidRDefault="009A7675" w:rsidP="00731248">
      <w:pPr>
        <w:rPr>
          <w:rFonts w:ascii="Cambria" w:hAnsi="Cambria"/>
        </w:rPr>
      </w:pPr>
    </w:p>
    <w:sectPr w:rsidR="009A7675" w:rsidRPr="00E623BB" w:rsidSect="00194BBF">
      <w:type w:val="continuous"/>
      <w:pgSz w:w="11905" w:h="16837"/>
      <w:pgMar w:top="989" w:right="1132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EC70A" w14:textId="77777777" w:rsidR="00F50E7A" w:rsidRDefault="00F50E7A">
      <w:r>
        <w:separator/>
      </w:r>
    </w:p>
  </w:endnote>
  <w:endnote w:type="continuationSeparator" w:id="0">
    <w:p w14:paraId="31374A88" w14:textId="77777777" w:rsidR="00F50E7A" w:rsidRDefault="00F50E7A">
      <w:r>
        <w:continuationSeparator/>
      </w:r>
    </w:p>
  </w:endnote>
  <w:endnote w:type="continuationNotice" w:id="1">
    <w:p w14:paraId="7F9999FA" w14:textId="77777777" w:rsidR="00320FED" w:rsidRDefault="00320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937AC" w14:textId="77777777" w:rsidR="00F50E7A" w:rsidRDefault="00F50E7A">
      <w:r>
        <w:separator/>
      </w:r>
    </w:p>
  </w:footnote>
  <w:footnote w:type="continuationSeparator" w:id="0">
    <w:p w14:paraId="53CE315B" w14:textId="77777777" w:rsidR="00F50E7A" w:rsidRDefault="00F50E7A">
      <w:r>
        <w:continuationSeparator/>
      </w:r>
    </w:p>
  </w:footnote>
  <w:footnote w:type="continuationNotice" w:id="1">
    <w:p w14:paraId="0CE80222" w14:textId="77777777" w:rsidR="00320FED" w:rsidRDefault="00320F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D5AD" w14:textId="77777777" w:rsidR="00F50E7A" w:rsidRPr="00EB3059" w:rsidRDefault="00F50E7A" w:rsidP="00EB3059">
    <w:pPr>
      <w:pStyle w:val="Nzev"/>
      <w:pBdr>
        <w:bottom w:val="single" w:sz="4" w:space="1" w:color="auto"/>
      </w:pBdr>
      <w:rPr>
        <w:rFonts w:ascii="Cambria" w:hAnsi="Cambria"/>
        <w:noProof/>
        <w:sz w:val="28"/>
        <w:szCs w:val="28"/>
        <w:lang w:eastAsia="cs-CZ"/>
      </w:rPr>
    </w:pPr>
  </w:p>
  <w:p w14:paraId="019C18B5" w14:textId="77777777" w:rsidR="00F50E7A" w:rsidRPr="006D2D82" w:rsidRDefault="00F50E7A" w:rsidP="00EB3059">
    <w:pPr>
      <w:pStyle w:val="Nzev"/>
      <w:pBdr>
        <w:bottom w:val="single" w:sz="4" w:space="1" w:color="auto"/>
      </w:pBdr>
      <w:spacing w:after="240"/>
      <w:jc w:val="right"/>
      <w:rPr>
        <w:sz w:val="28"/>
      </w:rPr>
    </w:pPr>
    <w:r>
      <w:rPr>
        <w:rFonts w:ascii="Cambria" w:hAnsi="Cambria"/>
        <w:color w:val="A6A6A6" w:themeColor="background1" w:themeShade="A6"/>
        <w:sz w:val="28"/>
      </w:rPr>
      <w:t>F11c</w:t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>
      <w:rPr>
        <w:rFonts w:ascii="Cambria" w:hAnsi="Cambria"/>
        <w:color w:val="A6A6A6" w:themeColor="background1" w:themeShade="A6"/>
        <w:sz w:val="28"/>
      </w:rPr>
      <w:tab/>
    </w:r>
    <w:r w:rsidRPr="00E623BB">
      <w:rPr>
        <w:rFonts w:ascii="Cambria" w:hAnsi="Cambria"/>
        <w:color w:val="A6A6A6" w:themeColor="background1" w:themeShade="A6"/>
        <w:sz w:val="28"/>
      </w:rPr>
      <w:t>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23367642"/>
    <w:multiLevelType w:val="hybridMultilevel"/>
    <w:tmpl w:val="19B6BD90"/>
    <w:lvl w:ilvl="0" w:tplc="DB84D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774589F"/>
    <w:multiLevelType w:val="hybridMultilevel"/>
    <w:tmpl w:val="62584D9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56BB"/>
    <w:rsid w:val="0000705B"/>
    <w:rsid w:val="00014917"/>
    <w:rsid w:val="00017338"/>
    <w:rsid w:val="000339A9"/>
    <w:rsid w:val="00040C84"/>
    <w:rsid w:val="000C145E"/>
    <w:rsid w:val="000C75A5"/>
    <w:rsid w:val="000E3795"/>
    <w:rsid w:val="000F63A9"/>
    <w:rsid w:val="000F6DEE"/>
    <w:rsid w:val="001007EC"/>
    <w:rsid w:val="001528C2"/>
    <w:rsid w:val="00194BBF"/>
    <w:rsid w:val="001A4475"/>
    <w:rsid w:val="001B37D2"/>
    <w:rsid w:val="00216B59"/>
    <w:rsid w:val="0022011B"/>
    <w:rsid w:val="00227ADF"/>
    <w:rsid w:val="002556BB"/>
    <w:rsid w:val="002731BE"/>
    <w:rsid w:val="002B3460"/>
    <w:rsid w:val="002C5311"/>
    <w:rsid w:val="002D15C5"/>
    <w:rsid w:val="002E7D71"/>
    <w:rsid w:val="00320FED"/>
    <w:rsid w:val="00364421"/>
    <w:rsid w:val="00372C0E"/>
    <w:rsid w:val="003814E7"/>
    <w:rsid w:val="00393FEB"/>
    <w:rsid w:val="003A10A4"/>
    <w:rsid w:val="003A7277"/>
    <w:rsid w:val="003B1383"/>
    <w:rsid w:val="003B6F22"/>
    <w:rsid w:val="003C688F"/>
    <w:rsid w:val="003D3CA0"/>
    <w:rsid w:val="00411D88"/>
    <w:rsid w:val="004459A7"/>
    <w:rsid w:val="00447994"/>
    <w:rsid w:val="004A3E7A"/>
    <w:rsid w:val="004D6280"/>
    <w:rsid w:val="0051012D"/>
    <w:rsid w:val="005179FF"/>
    <w:rsid w:val="00517A43"/>
    <w:rsid w:val="00542820"/>
    <w:rsid w:val="005806B8"/>
    <w:rsid w:val="005A2944"/>
    <w:rsid w:val="005B5550"/>
    <w:rsid w:val="005C1F52"/>
    <w:rsid w:val="005D7868"/>
    <w:rsid w:val="005E14B2"/>
    <w:rsid w:val="00607E11"/>
    <w:rsid w:val="00634FDA"/>
    <w:rsid w:val="0065410E"/>
    <w:rsid w:val="006735A1"/>
    <w:rsid w:val="00690264"/>
    <w:rsid w:val="0069031A"/>
    <w:rsid w:val="006A4574"/>
    <w:rsid w:val="006A5608"/>
    <w:rsid w:val="006D2D82"/>
    <w:rsid w:val="007063B8"/>
    <w:rsid w:val="00713025"/>
    <w:rsid w:val="00731248"/>
    <w:rsid w:val="007342F6"/>
    <w:rsid w:val="007510F3"/>
    <w:rsid w:val="0076243E"/>
    <w:rsid w:val="00762AD4"/>
    <w:rsid w:val="0077014C"/>
    <w:rsid w:val="00791BD1"/>
    <w:rsid w:val="007A764B"/>
    <w:rsid w:val="007B5889"/>
    <w:rsid w:val="007C2672"/>
    <w:rsid w:val="007D6F4C"/>
    <w:rsid w:val="00815979"/>
    <w:rsid w:val="008677FD"/>
    <w:rsid w:val="008767E4"/>
    <w:rsid w:val="008B11F5"/>
    <w:rsid w:val="008B6B99"/>
    <w:rsid w:val="0090435F"/>
    <w:rsid w:val="00911320"/>
    <w:rsid w:val="00912B8C"/>
    <w:rsid w:val="009140ED"/>
    <w:rsid w:val="00922E35"/>
    <w:rsid w:val="00940D6C"/>
    <w:rsid w:val="00975EF7"/>
    <w:rsid w:val="009905F5"/>
    <w:rsid w:val="009A7675"/>
    <w:rsid w:val="009B291F"/>
    <w:rsid w:val="009B40BF"/>
    <w:rsid w:val="009B6A5D"/>
    <w:rsid w:val="009C49C3"/>
    <w:rsid w:val="009E3B07"/>
    <w:rsid w:val="009E73DE"/>
    <w:rsid w:val="00A5480B"/>
    <w:rsid w:val="00AA49B6"/>
    <w:rsid w:val="00AB034E"/>
    <w:rsid w:val="00AB0894"/>
    <w:rsid w:val="00BA5874"/>
    <w:rsid w:val="00C10742"/>
    <w:rsid w:val="00C118FA"/>
    <w:rsid w:val="00C236DA"/>
    <w:rsid w:val="00C47753"/>
    <w:rsid w:val="00CA5643"/>
    <w:rsid w:val="00CC1B7F"/>
    <w:rsid w:val="00CD4965"/>
    <w:rsid w:val="00CF37B7"/>
    <w:rsid w:val="00D2210C"/>
    <w:rsid w:val="00D23FB9"/>
    <w:rsid w:val="00DD2514"/>
    <w:rsid w:val="00DD3B88"/>
    <w:rsid w:val="00DD53CF"/>
    <w:rsid w:val="00DF02C8"/>
    <w:rsid w:val="00E57FC5"/>
    <w:rsid w:val="00E60328"/>
    <w:rsid w:val="00E623BB"/>
    <w:rsid w:val="00E81E42"/>
    <w:rsid w:val="00E83D2B"/>
    <w:rsid w:val="00E919F3"/>
    <w:rsid w:val="00EA56A3"/>
    <w:rsid w:val="00EA57ED"/>
    <w:rsid w:val="00EB3059"/>
    <w:rsid w:val="00EF4261"/>
    <w:rsid w:val="00EF61A2"/>
    <w:rsid w:val="00F064E6"/>
    <w:rsid w:val="00F30879"/>
    <w:rsid w:val="00F50E7A"/>
    <w:rsid w:val="00F5537F"/>
    <w:rsid w:val="00F84081"/>
    <w:rsid w:val="00FA1FC6"/>
    <w:rsid w:val="00FA777B"/>
    <w:rsid w:val="00FB3BF7"/>
    <w:rsid w:val="00FD2E98"/>
    <w:rsid w:val="00FD39A1"/>
    <w:rsid w:val="00FD6CF8"/>
    <w:rsid w:val="00FF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6D80FCC"/>
  <w15:docId w15:val="{248F4531-F2FF-4A71-BD5C-4BF5E11B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007EC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1007EC"/>
    <w:pPr>
      <w:keepNext/>
      <w:outlineLvl w:val="0"/>
    </w:pPr>
    <w:rPr>
      <w:szCs w:val="20"/>
    </w:rPr>
  </w:style>
  <w:style w:type="paragraph" w:styleId="Nadpis2">
    <w:name w:val="heading 2"/>
    <w:basedOn w:val="Normln"/>
    <w:next w:val="Normln"/>
    <w:qFormat/>
    <w:rsid w:val="001007EC"/>
    <w:pPr>
      <w:keepNext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1007EC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1007EC"/>
    <w:pPr>
      <w:keepNext/>
      <w:ind w:left="360"/>
      <w:outlineLvl w:val="3"/>
    </w:pPr>
    <w:rPr>
      <w:szCs w:val="20"/>
    </w:rPr>
  </w:style>
  <w:style w:type="paragraph" w:styleId="Nadpis5">
    <w:name w:val="heading 5"/>
    <w:basedOn w:val="Normln"/>
    <w:next w:val="Normln"/>
    <w:qFormat/>
    <w:rsid w:val="001007EC"/>
    <w:pPr>
      <w:keepNext/>
      <w:ind w:left="360"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qFormat/>
    <w:rsid w:val="001007EC"/>
    <w:pPr>
      <w:keepNext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qFormat/>
    <w:rsid w:val="001007EC"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1007EC"/>
    <w:pPr>
      <w:keepNext/>
      <w:outlineLvl w:val="7"/>
    </w:pPr>
    <w:rPr>
      <w:rFonts w:ascii="Arial" w:hAnsi="Arial" w:cs="Arial"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1007EC"/>
  </w:style>
  <w:style w:type="character" w:customStyle="1" w:styleId="WW8Num1z0">
    <w:name w:val="WW8Num1z0"/>
    <w:rsid w:val="001007EC"/>
    <w:rPr>
      <w:rFonts w:ascii="Times New Roman" w:eastAsia="MS Mincho" w:hAnsi="Times New Roman" w:cs="Times New Roman"/>
    </w:rPr>
  </w:style>
  <w:style w:type="character" w:customStyle="1" w:styleId="WW8Num1z1">
    <w:name w:val="WW8Num1z1"/>
    <w:rsid w:val="001007EC"/>
    <w:rPr>
      <w:rFonts w:ascii="Courier New" w:hAnsi="Courier New" w:cs="Courier New"/>
    </w:rPr>
  </w:style>
  <w:style w:type="character" w:customStyle="1" w:styleId="WW8Num1z2">
    <w:name w:val="WW8Num1z2"/>
    <w:rsid w:val="001007EC"/>
    <w:rPr>
      <w:rFonts w:ascii="Wingdings" w:hAnsi="Wingdings"/>
    </w:rPr>
  </w:style>
  <w:style w:type="character" w:customStyle="1" w:styleId="WW8Num1z3">
    <w:name w:val="WW8Num1z3"/>
    <w:rsid w:val="001007EC"/>
    <w:rPr>
      <w:rFonts w:ascii="Symbol" w:hAnsi="Symbol"/>
    </w:rPr>
  </w:style>
  <w:style w:type="character" w:customStyle="1" w:styleId="WW8Num6z0">
    <w:name w:val="WW8Num6z0"/>
    <w:rsid w:val="001007EC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007EC"/>
    <w:rPr>
      <w:rFonts w:ascii="Courier New" w:hAnsi="Courier New"/>
    </w:rPr>
  </w:style>
  <w:style w:type="character" w:customStyle="1" w:styleId="WW8Num6z2">
    <w:name w:val="WW8Num6z2"/>
    <w:rsid w:val="001007EC"/>
    <w:rPr>
      <w:rFonts w:ascii="Wingdings" w:hAnsi="Wingdings"/>
    </w:rPr>
  </w:style>
  <w:style w:type="character" w:customStyle="1" w:styleId="WW8Num6z3">
    <w:name w:val="WW8Num6z3"/>
    <w:rsid w:val="001007EC"/>
    <w:rPr>
      <w:rFonts w:ascii="Symbol" w:hAnsi="Symbol"/>
    </w:rPr>
  </w:style>
  <w:style w:type="character" w:customStyle="1" w:styleId="Standardnpsmoodstavce1">
    <w:name w:val="Standardní písmo odstavce1"/>
    <w:rsid w:val="001007EC"/>
  </w:style>
  <w:style w:type="character" w:styleId="Hypertextovodkaz">
    <w:name w:val="Hyperlink"/>
    <w:basedOn w:val="Standardnpsmoodstavce1"/>
    <w:rsid w:val="001007EC"/>
    <w:rPr>
      <w:color w:val="0000FF"/>
      <w:u w:val="single"/>
    </w:rPr>
  </w:style>
  <w:style w:type="character" w:styleId="slostrnky">
    <w:name w:val="page number"/>
    <w:basedOn w:val="Standardnpsmoodstavce1"/>
    <w:rsid w:val="001007EC"/>
  </w:style>
  <w:style w:type="paragraph" w:customStyle="1" w:styleId="Heading">
    <w:name w:val="Heading"/>
    <w:basedOn w:val="Normln"/>
    <w:next w:val="Zkladntext"/>
    <w:rsid w:val="001007E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007EC"/>
    <w:pPr>
      <w:spacing w:after="120"/>
    </w:pPr>
  </w:style>
  <w:style w:type="paragraph" w:styleId="Seznam">
    <w:name w:val="List"/>
    <w:basedOn w:val="Zkladntext"/>
    <w:rsid w:val="001007EC"/>
    <w:rPr>
      <w:rFonts w:cs="Tahoma"/>
    </w:rPr>
  </w:style>
  <w:style w:type="paragraph" w:customStyle="1" w:styleId="Titulek1">
    <w:name w:val="Titulek1"/>
    <w:basedOn w:val="Normln"/>
    <w:rsid w:val="001007E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"/>
    <w:rsid w:val="001007EC"/>
    <w:pPr>
      <w:suppressLineNumbers/>
    </w:pPr>
    <w:rPr>
      <w:rFonts w:cs="Tahoma"/>
    </w:rPr>
  </w:style>
  <w:style w:type="paragraph" w:styleId="Nzev">
    <w:name w:val="Title"/>
    <w:basedOn w:val="Normln"/>
    <w:next w:val="Podnadpis"/>
    <w:qFormat/>
    <w:rsid w:val="001007EC"/>
    <w:pPr>
      <w:jc w:val="center"/>
    </w:pPr>
    <w:rPr>
      <w:b/>
      <w:bCs/>
    </w:rPr>
  </w:style>
  <w:style w:type="paragraph" w:styleId="Podnadpis">
    <w:name w:val="Subtitle"/>
    <w:basedOn w:val="Normln"/>
    <w:next w:val="Zkladntext"/>
    <w:qFormat/>
    <w:rsid w:val="001007EC"/>
    <w:rPr>
      <w:b/>
      <w:bCs/>
    </w:rPr>
  </w:style>
  <w:style w:type="paragraph" w:styleId="Zkladntextodsazen">
    <w:name w:val="Body Text Indent"/>
    <w:basedOn w:val="Normln"/>
    <w:rsid w:val="001007EC"/>
    <w:pPr>
      <w:spacing w:line="360" w:lineRule="auto"/>
      <w:ind w:firstLine="709"/>
      <w:jc w:val="both"/>
    </w:pPr>
    <w:rPr>
      <w:rFonts w:ascii="Arial" w:hAnsi="Arial" w:cs="Arial"/>
      <w:sz w:val="22"/>
    </w:rPr>
  </w:style>
  <w:style w:type="paragraph" w:styleId="Zhlav">
    <w:name w:val="header"/>
    <w:basedOn w:val="Normln"/>
    <w:rsid w:val="001007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007EC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Zkladntext"/>
    <w:rsid w:val="001007EC"/>
  </w:style>
  <w:style w:type="paragraph" w:customStyle="1" w:styleId="TableContents">
    <w:name w:val="Table Contents"/>
    <w:basedOn w:val="Normln"/>
    <w:rsid w:val="001007EC"/>
    <w:pPr>
      <w:suppressLineNumbers/>
    </w:pPr>
  </w:style>
  <w:style w:type="paragraph" w:customStyle="1" w:styleId="TableHeading">
    <w:name w:val="Table Heading"/>
    <w:basedOn w:val="TableContents"/>
    <w:rsid w:val="001007EC"/>
    <w:pPr>
      <w:jc w:val="center"/>
    </w:pPr>
    <w:rPr>
      <w:b/>
      <w:bCs/>
    </w:rPr>
  </w:style>
  <w:style w:type="paragraph" w:customStyle="1" w:styleId="Standardnte">
    <w:name w:val="Standardní te"/>
    <w:rsid w:val="00A5480B"/>
    <w:pPr>
      <w:widowControl w:val="0"/>
      <w:autoSpaceDE w:val="0"/>
      <w:autoSpaceDN w:val="0"/>
    </w:pPr>
    <w:rPr>
      <w:color w:val="000000"/>
      <w:szCs w:val="24"/>
    </w:rPr>
  </w:style>
  <w:style w:type="paragraph" w:styleId="Textbubliny">
    <w:name w:val="Balloon Text"/>
    <w:basedOn w:val="Normln"/>
    <w:semiHidden/>
    <w:rsid w:val="009C49C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C145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EA57E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A57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A57E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57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57ED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DA9563018DB45B70E479379341FE2" ma:contentTypeVersion="8" ma:contentTypeDescription="Create a new document." ma:contentTypeScope="" ma:versionID="585ac56ba86d9379f71bc8beff353164">
  <xsd:schema xmlns:xsd="http://www.w3.org/2001/XMLSchema" xmlns:xs="http://www.w3.org/2001/XMLSchema" xmlns:p="http://schemas.microsoft.com/office/2006/metadata/properties" xmlns:ns2="f5116ac9-a294-428c-b6ba-bae45c96c8f5" xmlns:ns3="b0cc4ac0-c0f4-4ae7-96fa-34d4cba3448c" targetNamespace="http://schemas.microsoft.com/office/2006/metadata/properties" ma:root="true" ma:fieldsID="cc4104bc71254bb143f9ac4637c53776" ns2:_="" ns3:_="">
    <xsd:import namespace="f5116ac9-a294-428c-b6ba-bae45c96c8f5"/>
    <xsd:import namespace="b0cc4ac0-c0f4-4ae7-96fa-34d4cba34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16ac9-a294-428c-b6ba-bae45c96c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c4ac0-c0f4-4ae7-96fa-34d4cba3448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1F142-50EB-4322-8899-82B29D70C086}">
  <ds:schemaRefs>
    <ds:schemaRef ds:uri="http://schemas.openxmlformats.org/package/2006/metadata/core-properties"/>
    <ds:schemaRef ds:uri="b0cc4ac0-c0f4-4ae7-96fa-34d4cba3448c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f5116ac9-a294-428c-b6ba-bae45c96c8f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06A1585-364D-47A8-A817-8DE975A1B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16ac9-a294-428c-b6ba-bae45c96c8f5"/>
    <ds:schemaRef ds:uri="b0cc4ac0-c0f4-4ae7-96fa-34d4cba34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E4C0D-39E8-405B-845E-C6B18A5325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221A5-8C50-41FB-9424-007C81ED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1111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The Flower</vt:lpstr>
    </vt:vector>
  </TitlesOfParts>
  <Company>CENIA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The Flower</dc:title>
  <dc:creator>princova</dc:creator>
  <cp:lastModifiedBy>Jana Sajdoková</cp:lastModifiedBy>
  <cp:revision>2</cp:revision>
  <cp:lastPrinted>1899-12-31T23:00:00Z</cp:lastPrinted>
  <dcterms:created xsi:type="dcterms:W3CDTF">2019-10-16T12:19:00Z</dcterms:created>
  <dcterms:modified xsi:type="dcterms:W3CDTF">2019-10-16T12:19:00Z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0x010100029DA9563018DB45B70E479379341FE2</vt:lpwstr>
  </property>
</Properties>
</file>